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672CD14" w14:textId="77777777" w:rsidR="00FA6549" w:rsidRPr="005E1498" w:rsidRDefault="00FA6549" w:rsidP="00FA6549">
      <w:pPr>
        <w:ind w:right="4648"/>
        <w:rPr>
          <w:rFonts w:ascii="Garamond" w:hAnsi="Garamond"/>
          <w:i/>
          <w:color w:val="FF0000"/>
          <w:sz w:val="23"/>
          <w:szCs w:val="23"/>
        </w:rPr>
      </w:pPr>
      <w:r w:rsidRPr="005E1498">
        <w:rPr>
          <w:rFonts w:ascii="Garamond" w:hAnsi="Garamond"/>
          <w:i/>
          <w:color w:val="FF0000"/>
          <w:sz w:val="23"/>
          <w:szCs w:val="23"/>
        </w:rPr>
        <w:t xml:space="preserve">Dokument w postaci elektronicznej należy opatrzyć </w:t>
      </w:r>
      <w:r w:rsidRPr="00AE0ABC">
        <w:rPr>
          <w:rFonts w:ascii="Garamond" w:hAnsi="Garamond"/>
          <w:i/>
          <w:color w:val="FF0000"/>
          <w:sz w:val="23"/>
          <w:szCs w:val="23"/>
        </w:rPr>
        <w:t>kwalifikowanym podpisem elektronicznym, podpisem zaufanym lub podpisem osobistym</w:t>
      </w:r>
      <w:r>
        <w:rPr>
          <w:rFonts w:ascii="Garamond" w:hAnsi="Garamond"/>
          <w:i/>
          <w:color w:val="FF0000"/>
          <w:sz w:val="23"/>
          <w:szCs w:val="23"/>
        </w:rPr>
        <w:t xml:space="preserve"> (e-dowód)</w:t>
      </w:r>
    </w:p>
    <w:p w14:paraId="443BCEAC" w14:textId="77777777" w:rsidR="006B53C3" w:rsidRPr="005E1498" w:rsidRDefault="006B53C3" w:rsidP="006B53C3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45746B62" w14:textId="77777777" w:rsidR="004A2FDC" w:rsidRPr="005E1498" w:rsidRDefault="004A2FDC" w:rsidP="006B53C3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1E4872B5" w14:textId="77777777" w:rsidR="006B53C3" w:rsidRPr="005E1498" w:rsidRDefault="006B53C3" w:rsidP="006B53C3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5E1498">
        <w:rPr>
          <w:rFonts w:ascii="Garamond" w:hAnsi="Garamond" w:cs="Times New Roman"/>
          <w:b/>
          <w:bCs/>
          <w:sz w:val="23"/>
          <w:szCs w:val="23"/>
          <w:lang w:eastAsia="pl-PL"/>
        </w:rPr>
        <w:t>Załącznik nr 5 do SWZ</w:t>
      </w:r>
    </w:p>
    <w:p w14:paraId="2ACCB4F7" w14:textId="77777777" w:rsidR="00E85413" w:rsidRPr="00146851" w:rsidRDefault="00E85413" w:rsidP="00E85413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bCs w:val="0"/>
          <w:sz w:val="23"/>
          <w:szCs w:val="23"/>
          <w:u w:val="none"/>
        </w:rPr>
      </w:pPr>
      <w:proofErr w:type="gramStart"/>
      <w:r w:rsidRPr="00751B84">
        <w:rPr>
          <w:rFonts w:ascii="Garamond" w:hAnsi="Garamond"/>
          <w:sz w:val="23"/>
          <w:szCs w:val="23"/>
          <w:u w:val="none"/>
        </w:rPr>
        <w:t>ZAMAWIAJĄCY:</w:t>
      </w:r>
      <w:r w:rsidRPr="00751B84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Pr="00751B84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Pr="00146851">
        <w:rPr>
          <w:rFonts w:ascii="Garamond" w:hAnsi="Garamond"/>
          <w:b w:val="0"/>
          <w:bCs w:val="0"/>
          <w:sz w:val="23"/>
          <w:szCs w:val="23"/>
          <w:u w:val="none"/>
        </w:rPr>
        <w:t>Zakład Gospodarki Komunalnej w Dębnicy Kaszubskiej Sp. z o. o.</w:t>
      </w:r>
    </w:p>
    <w:p w14:paraId="0A4731FD" w14:textId="77777777" w:rsidR="00E85413" w:rsidRPr="00146851" w:rsidRDefault="00E85413" w:rsidP="00E85413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bCs w:val="0"/>
          <w:sz w:val="23"/>
          <w:szCs w:val="23"/>
          <w:u w:val="none"/>
        </w:rPr>
      </w:pPr>
      <w:r w:rsidRPr="00146851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r w:rsidRPr="00146851">
        <w:rPr>
          <w:rFonts w:ascii="Garamond" w:hAnsi="Garamond"/>
          <w:b w:val="0"/>
          <w:bCs w:val="0"/>
          <w:sz w:val="23"/>
          <w:szCs w:val="23"/>
          <w:u w:val="none"/>
        </w:rPr>
        <w:tab/>
        <w:t>ul. Przemysłowa 1, 76-248 Dębnica Kaszubska</w:t>
      </w:r>
    </w:p>
    <w:p w14:paraId="662A4B81" w14:textId="39AA54A3" w:rsidR="006B53C3" w:rsidRDefault="006B53C3" w:rsidP="00FA6549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5E1498">
        <w:rPr>
          <w:rFonts w:ascii="Garamond" w:hAnsi="Garamond" w:cs="Times New Roman"/>
          <w:sz w:val="23"/>
          <w:szCs w:val="23"/>
        </w:rPr>
        <w:tab/>
      </w:r>
      <w:r w:rsidRPr="005E1498">
        <w:rPr>
          <w:rFonts w:ascii="Garamond" w:hAnsi="Garamond" w:cs="Times New Roman"/>
          <w:sz w:val="23"/>
          <w:szCs w:val="23"/>
        </w:rPr>
        <w:tab/>
      </w:r>
    </w:p>
    <w:p w14:paraId="7F9F6FCC" w14:textId="77777777" w:rsidR="00CE7D16" w:rsidRPr="00321E7E" w:rsidRDefault="00CE7D16" w:rsidP="006B53C3">
      <w:pPr>
        <w:pStyle w:val="Normalny1"/>
        <w:tabs>
          <w:tab w:val="left" w:pos="1725"/>
        </w:tabs>
        <w:spacing w:line="100" w:lineRule="atLeast"/>
        <w:jc w:val="both"/>
        <w:rPr>
          <w:rFonts w:ascii="Garamond" w:hAnsi="Garamond" w:cs="Times New Roman"/>
          <w:sz w:val="23"/>
          <w:szCs w:val="23"/>
        </w:rPr>
      </w:pPr>
    </w:p>
    <w:p w14:paraId="2290E072" w14:textId="77777777" w:rsidR="006B53C3" w:rsidRPr="005E1498" w:rsidRDefault="006B53C3" w:rsidP="006B53C3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b/>
          <w:bCs/>
          <w:sz w:val="23"/>
          <w:szCs w:val="23"/>
        </w:rPr>
        <w:t xml:space="preserve">DANE </w:t>
      </w:r>
      <w:proofErr w:type="gramStart"/>
      <w:r w:rsidRPr="005E1498">
        <w:rPr>
          <w:rFonts w:ascii="Garamond" w:hAnsi="Garamond"/>
          <w:b/>
          <w:bCs/>
          <w:sz w:val="23"/>
          <w:szCs w:val="23"/>
        </w:rPr>
        <w:t xml:space="preserve">PODMIOTU:  </w:t>
      </w:r>
      <w:r w:rsidRPr="005E1498">
        <w:rPr>
          <w:rFonts w:ascii="Garamond" w:hAnsi="Garamond"/>
          <w:sz w:val="23"/>
          <w:szCs w:val="23"/>
        </w:rPr>
        <w:t>…</w:t>
      </w:r>
      <w:proofErr w:type="gramEnd"/>
      <w:r w:rsidRPr="005E1498">
        <w:rPr>
          <w:rFonts w:ascii="Garamond" w:hAnsi="Garamond"/>
          <w:sz w:val="23"/>
          <w:szCs w:val="23"/>
        </w:rPr>
        <w:t>…………………………………………………………</w:t>
      </w:r>
    </w:p>
    <w:p w14:paraId="2AFF284B" w14:textId="77777777" w:rsidR="006B53C3" w:rsidRPr="005E1498" w:rsidRDefault="006B53C3" w:rsidP="006B53C3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sz w:val="23"/>
          <w:szCs w:val="23"/>
        </w:rPr>
        <w:tab/>
      </w:r>
      <w:r w:rsidRPr="005E1498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19B9858A" w14:textId="77777777" w:rsidR="006B53C3" w:rsidRPr="005E1498" w:rsidRDefault="006B53C3" w:rsidP="006B53C3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sz w:val="23"/>
          <w:szCs w:val="23"/>
        </w:rPr>
        <w:tab/>
      </w:r>
      <w:r w:rsidRPr="005E1498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7D44ACC3" w14:textId="77777777" w:rsidR="006B53C3" w:rsidRPr="005E1498" w:rsidRDefault="006B53C3" w:rsidP="006B53C3">
      <w:pPr>
        <w:suppressAutoHyphens w:val="0"/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5E1498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4EA4A66E" w14:textId="77777777" w:rsidR="006B53C3" w:rsidRPr="005E1498" w:rsidRDefault="006B53C3" w:rsidP="006B53C3">
      <w:pPr>
        <w:suppressAutoHyphens w:val="0"/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5E1498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1D91B1E4" w14:textId="03889DD5" w:rsidR="006B53C3" w:rsidRPr="005E1498" w:rsidRDefault="006B53C3" w:rsidP="006B53C3">
      <w:pPr>
        <w:suppressAutoHyphens w:val="0"/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5E1498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796228D4" w14:textId="77777777" w:rsidR="006B53C3" w:rsidRDefault="006B53C3" w:rsidP="006B53C3">
      <w:pPr>
        <w:rPr>
          <w:rFonts w:ascii="Garamond" w:hAnsi="Garamond"/>
          <w:sz w:val="23"/>
          <w:szCs w:val="23"/>
        </w:rPr>
      </w:pPr>
    </w:p>
    <w:p w14:paraId="45C54547" w14:textId="77777777" w:rsidR="00CE7D16" w:rsidRPr="005E1498" w:rsidRDefault="00CE7D16" w:rsidP="006B53C3">
      <w:pPr>
        <w:rPr>
          <w:rFonts w:ascii="Garamond" w:hAnsi="Garamond"/>
          <w:sz w:val="23"/>
          <w:szCs w:val="23"/>
        </w:rPr>
      </w:pPr>
    </w:p>
    <w:p w14:paraId="3BFF7CCD" w14:textId="77777777" w:rsidR="006B53C3" w:rsidRPr="005E1498" w:rsidRDefault="006B53C3" w:rsidP="006B53C3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5E1498">
        <w:rPr>
          <w:rFonts w:ascii="Garamond" w:eastAsia="Calibri" w:hAnsi="Garamond"/>
          <w:b/>
          <w:sz w:val="23"/>
          <w:szCs w:val="23"/>
          <w:lang w:eastAsia="en-US"/>
        </w:rPr>
        <w:t>OŚWIADCZENIE PODMIOTU UDOSTĘPNIAJĄCEGO ZASOBY WYKONAWCY</w:t>
      </w:r>
    </w:p>
    <w:p w14:paraId="6FB2B338" w14:textId="77777777" w:rsidR="00314A74" w:rsidRDefault="00314A74" w:rsidP="00314A74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>
        <w:rPr>
          <w:rFonts w:ascii="Garamond" w:eastAsia="Calibri" w:hAnsi="Garamond"/>
          <w:b/>
          <w:sz w:val="23"/>
          <w:szCs w:val="23"/>
          <w:lang w:eastAsia="en-US"/>
        </w:rPr>
        <w:t>O</w:t>
      </w:r>
      <w:r w:rsidRPr="00B31CF2">
        <w:rPr>
          <w:rFonts w:ascii="Garamond" w:eastAsia="Calibri" w:hAnsi="Garamond"/>
          <w:b/>
          <w:sz w:val="23"/>
          <w:szCs w:val="23"/>
          <w:lang w:eastAsia="en-US"/>
        </w:rPr>
        <w:t xml:space="preserve"> BRAKU PODSTAW WYKLUCZENIA Z POSTĘPOWANIA</w:t>
      </w:r>
    </w:p>
    <w:p w14:paraId="2D30B218" w14:textId="77777777" w:rsidR="006B53C3" w:rsidRPr="005E1498" w:rsidRDefault="006B53C3" w:rsidP="006B53C3">
      <w:pPr>
        <w:spacing w:after="40" w:line="288" w:lineRule="auto"/>
        <w:ind w:firstLine="709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5E1498">
        <w:rPr>
          <w:rFonts w:ascii="Garamond" w:eastAsia="Calibri" w:hAnsi="Garamond"/>
          <w:sz w:val="23"/>
          <w:szCs w:val="23"/>
          <w:lang w:eastAsia="en-US"/>
        </w:rPr>
        <w:t>składane na podstawie art. 273 ust. 1 i ust. 2 w zw. art. 125 ust. 1 ustawy z dnia 11 września 2019 r. Prawo zamówień publicznych</w:t>
      </w:r>
    </w:p>
    <w:p w14:paraId="402D0482" w14:textId="77777777" w:rsidR="006B53C3" w:rsidRPr="005E1498" w:rsidRDefault="006B53C3" w:rsidP="006B53C3">
      <w:pPr>
        <w:spacing w:after="40" w:line="288" w:lineRule="auto"/>
        <w:ind w:firstLine="709"/>
        <w:jc w:val="center"/>
        <w:rPr>
          <w:rFonts w:ascii="Garamond" w:eastAsia="Calibri" w:hAnsi="Garamond"/>
          <w:sz w:val="23"/>
          <w:szCs w:val="23"/>
          <w:lang w:eastAsia="en-US"/>
        </w:rPr>
      </w:pPr>
    </w:p>
    <w:p w14:paraId="1A12B523" w14:textId="11C0CED7" w:rsidR="006B53C3" w:rsidRPr="0068188E" w:rsidRDefault="006B53C3" w:rsidP="00BE2240">
      <w:pPr>
        <w:autoSpaceDE w:val="0"/>
        <w:autoSpaceDN w:val="0"/>
        <w:adjustRightInd w:val="0"/>
        <w:ind w:right="-342"/>
        <w:jc w:val="both"/>
        <w:rPr>
          <w:rFonts w:ascii="Garamond" w:hAnsi="Garamond"/>
          <w:b/>
          <w:bCs/>
          <w:sz w:val="23"/>
          <w:szCs w:val="23"/>
        </w:rPr>
      </w:pPr>
      <w:r w:rsidRPr="005E1498">
        <w:rPr>
          <w:rFonts w:ascii="Garamond" w:hAnsi="Garamond"/>
          <w:color w:val="000000"/>
          <w:sz w:val="23"/>
          <w:szCs w:val="23"/>
        </w:rPr>
        <w:t xml:space="preserve">Na potrzeby postępowania o udzielenie zamówienia publicznego pn. </w:t>
      </w:r>
      <w:r w:rsidR="00E85413" w:rsidRPr="00146851">
        <w:rPr>
          <w:rFonts w:ascii="Garamond" w:hAnsi="Garamond" w:cs="Arial"/>
          <w:b/>
          <w:sz w:val="23"/>
          <w:szCs w:val="23"/>
        </w:rPr>
        <w:t xml:space="preserve">Budowa sieci kanalizacji sanitarnej oraz </w:t>
      </w:r>
      <w:r w:rsidR="006653C1">
        <w:rPr>
          <w:rFonts w:ascii="Garamond" w:hAnsi="Garamond" w:cs="Arial"/>
          <w:b/>
          <w:sz w:val="23"/>
          <w:szCs w:val="23"/>
        </w:rPr>
        <w:t xml:space="preserve">budowa i </w:t>
      </w:r>
      <w:r w:rsidR="00E85413" w:rsidRPr="00146851">
        <w:rPr>
          <w:rFonts w:ascii="Garamond" w:hAnsi="Garamond" w:cs="Arial"/>
          <w:b/>
          <w:sz w:val="23"/>
          <w:szCs w:val="23"/>
        </w:rPr>
        <w:t>przebudowa sieci wodociągowej w miejscowości Dobra w gm. Dębnica Kaszubska</w:t>
      </w:r>
      <w:r w:rsidR="00BE2240">
        <w:rPr>
          <w:rFonts w:ascii="Garamond" w:hAnsi="Garamond" w:cs="Arial"/>
          <w:b/>
          <w:sz w:val="23"/>
          <w:szCs w:val="23"/>
        </w:rPr>
        <w:t xml:space="preserve"> </w:t>
      </w:r>
      <w:r w:rsidR="00BE2240" w:rsidRPr="00453AD7">
        <w:rPr>
          <w:rFonts w:ascii="Garamond" w:hAnsi="Garamond" w:cs="Arial"/>
          <w:b/>
          <w:sz w:val="23"/>
          <w:szCs w:val="23"/>
          <w:highlight w:val="yellow"/>
        </w:rPr>
        <w:t>– II postępowanie</w:t>
      </w:r>
      <w:r w:rsidR="00E4136F" w:rsidRPr="00751B84">
        <w:rPr>
          <w:rFonts w:ascii="Garamond" w:hAnsi="Garamond"/>
          <w:color w:val="000000"/>
          <w:sz w:val="23"/>
          <w:szCs w:val="23"/>
        </w:rPr>
        <w:t>,</w:t>
      </w:r>
      <w:r w:rsidRPr="005E1498">
        <w:rPr>
          <w:rFonts w:ascii="Garamond" w:eastAsia="Arial" w:hAnsi="Garamond"/>
          <w:b/>
          <w:bCs/>
          <w:color w:val="000000"/>
          <w:sz w:val="23"/>
          <w:szCs w:val="23"/>
          <w:lang w:eastAsia="en-US"/>
        </w:rPr>
        <w:t xml:space="preserve"> </w:t>
      </w:r>
      <w:r w:rsidR="006653C1" w:rsidRPr="006653C1">
        <w:rPr>
          <w:rFonts w:ascii="Garamond" w:eastAsia="Arial" w:hAnsi="Garamond"/>
          <w:color w:val="000000"/>
          <w:sz w:val="23"/>
          <w:szCs w:val="23"/>
          <w:lang w:eastAsia="en-US"/>
        </w:rPr>
        <w:t>p</w:t>
      </w:r>
      <w:r w:rsidRPr="006653C1">
        <w:rPr>
          <w:rFonts w:ascii="Garamond" w:hAnsi="Garamond"/>
          <w:color w:val="000000"/>
          <w:sz w:val="23"/>
          <w:szCs w:val="23"/>
        </w:rPr>
        <w:t>r</w:t>
      </w:r>
      <w:r w:rsidRPr="005E1498">
        <w:rPr>
          <w:rFonts w:ascii="Garamond" w:hAnsi="Garamond"/>
          <w:color w:val="000000"/>
          <w:sz w:val="23"/>
          <w:szCs w:val="23"/>
        </w:rPr>
        <w:t xml:space="preserve">owadzonego </w:t>
      </w:r>
      <w:r w:rsidRPr="005E1498">
        <w:rPr>
          <w:rFonts w:ascii="Garamond" w:hAnsi="Garamond"/>
          <w:sz w:val="23"/>
          <w:szCs w:val="23"/>
        </w:rPr>
        <w:t>przez Gminę Dębnica Kaszubska, w związku z udostępnieniem zasobów podmiotu trzeciego na rzecz Wykonawcy</w:t>
      </w:r>
      <w:r w:rsidRPr="005E1498">
        <w:rPr>
          <w:rFonts w:ascii="Garamond" w:hAnsi="Garamond"/>
          <w:sz w:val="23"/>
          <w:szCs w:val="23"/>
        </w:rPr>
        <w:tab/>
        <w:t xml:space="preserve"> ……………………………………………………………………………………………………</w:t>
      </w:r>
      <w:proofErr w:type="gramStart"/>
      <w:r w:rsidRPr="005E1498">
        <w:rPr>
          <w:rFonts w:ascii="Garamond" w:hAnsi="Garamond"/>
          <w:sz w:val="23"/>
          <w:szCs w:val="23"/>
        </w:rPr>
        <w:t>…….</w:t>
      </w:r>
      <w:proofErr w:type="gramEnd"/>
      <w:r w:rsidRPr="005E1498">
        <w:rPr>
          <w:rFonts w:ascii="Garamond" w:hAnsi="Garamond"/>
          <w:sz w:val="23"/>
          <w:szCs w:val="23"/>
        </w:rPr>
        <w:t>.</w:t>
      </w:r>
    </w:p>
    <w:p w14:paraId="5ABBC53F" w14:textId="77777777" w:rsidR="006B53C3" w:rsidRPr="005E1498" w:rsidRDefault="006B53C3" w:rsidP="00CE7D16">
      <w:pPr>
        <w:spacing w:after="40" w:line="288" w:lineRule="auto"/>
        <w:ind w:firstLine="709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iCs/>
          <w:sz w:val="23"/>
          <w:szCs w:val="23"/>
        </w:rPr>
        <w:t xml:space="preserve">                       (nazwa i adres </w:t>
      </w:r>
      <w:proofErr w:type="gramStart"/>
      <w:r w:rsidRPr="005E1498">
        <w:rPr>
          <w:rFonts w:ascii="Garamond" w:hAnsi="Garamond"/>
          <w:iCs/>
          <w:sz w:val="23"/>
          <w:szCs w:val="23"/>
        </w:rPr>
        <w:t>Wykonawcy</w:t>
      </w:r>
      <w:proofErr w:type="gramEnd"/>
      <w:r w:rsidRPr="005E1498">
        <w:rPr>
          <w:rFonts w:ascii="Garamond" w:hAnsi="Garamond"/>
          <w:iCs/>
          <w:sz w:val="23"/>
          <w:szCs w:val="23"/>
        </w:rPr>
        <w:t xml:space="preserve"> któremu udostępniono zasoby)</w:t>
      </w:r>
    </w:p>
    <w:p w14:paraId="708AF14D" w14:textId="77777777" w:rsidR="006B53C3" w:rsidRPr="005E1498" w:rsidRDefault="006B53C3" w:rsidP="006B53C3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sz w:val="23"/>
          <w:szCs w:val="23"/>
        </w:rPr>
        <w:t>oświadczam, co następuje:</w:t>
      </w:r>
    </w:p>
    <w:p w14:paraId="1D581B00" w14:textId="77777777" w:rsidR="006B53C3" w:rsidRPr="005E1498" w:rsidRDefault="006B53C3" w:rsidP="006B53C3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</w:p>
    <w:p w14:paraId="58108493" w14:textId="77777777" w:rsidR="006B53C3" w:rsidRPr="005E1498" w:rsidRDefault="006B53C3" w:rsidP="006B53C3">
      <w:pPr>
        <w:shd w:val="clear" w:color="auto" w:fill="EEEEEE"/>
        <w:spacing w:line="276" w:lineRule="auto"/>
        <w:rPr>
          <w:rFonts w:ascii="Garamond" w:hAnsi="Garamond"/>
          <w:color w:val="FF0000"/>
          <w:sz w:val="23"/>
          <w:szCs w:val="23"/>
        </w:rPr>
      </w:pPr>
      <w:r w:rsidRPr="005E1498">
        <w:rPr>
          <w:rFonts w:ascii="Garamond" w:hAnsi="Garamond"/>
          <w:b/>
          <w:sz w:val="23"/>
          <w:szCs w:val="23"/>
        </w:rPr>
        <w:t>OŚWIADCZENIA</w:t>
      </w:r>
      <w:r w:rsidRPr="000217DA">
        <w:rPr>
          <w:rFonts w:ascii="Garamond" w:hAnsi="Garamond"/>
          <w:b/>
          <w:color w:val="FF0000"/>
          <w:sz w:val="23"/>
          <w:szCs w:val="23"/>
        </w:rPr>
        <w:t xml:space="preserve"> </w:t>
      </w:r>
      <w:r w:rsidRPr="000217DA">
        <w:rPr>
          <w:rFonts w:ascii="Garamond" w:hAnsi="Garamond"/>
          <w:b/>
          <w:sz w:val="23"/>
          <w:szCs w:val="23"/>
        </w:rPr>
        <w:t>PODMIOTU</w:t>
      </w:r>
      <w:r w:rsidRPr="005E1498">
        <w:rPr>
          <w:rFonts w:ascii="Garamond" w:hAnsi="Garamond"/>
          <w:b/>
          <w:sz w:val="23"/>
          <w:szCs w:val="23"/>
        </w:rPr>
        <w:t xml:space="preserve"> UDOSTĘPNIAJĄCEGO ZASOBY:</w:t>
      </w:r>
    </w:p>
    <w:p w14:paraId="0CBAD060" w14:textId="77777777" w:rsidR="004A2FDC" w:rsidRPr="005E1498" w:rsidRDefault="004A2FDC" w:rsidP="004A2FDC">
      <w:pPr>
        <w:pStyle w:val="Akapitzlist"/>
        <w:suppressAutoHyphens/>
        <w:spacing w:after="0" w:line="252" w:lineRule="auto"/>
        <w:ind w:left="0"/>
        <w:jc w:val="both"/>
        <w:rPr>
          <w:rFonts w:ascii="Garamond" w:hAnsi="Garamond"/>
          <w:sz w:val="23"/>
          <w:szCs w:val="23"/>
        </w:rPr>
      </w:pPr>
    </w:p>
    <w:p w14:paraId="75D8A599" w14:textId="77777777" w:rsidR="006B53C3" w:rsidRPr="005E1498" w:rsidRDefault="005F4121" w:rsidP="004A2FDC">
      <w:pPr>
        <w:pStyle w:val="Akapitzlist"/>
        <w:suppressAutoHyphens/>
        <w:spacing w:after="0" w:line="252" w:lineRule="auto"/>
        <w:ind w:left="0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1F50590D" wp14:editId="687501DD">
                <wp:simplePos x="0" y="0"/>
                <wp:positionH relativeFrom="column">
                  <wp:posOffset>11430</wp:posOffset>
                </wp:positionH>
                <wp:positionV relativeFrom="paragraph">
                  <wp:posOffset>26670</wp:posOffset>
                </wp:positionV>
                <wp:extent cx="248920" cy="276225"/>
                <wp:effectExtent l="0" t="0" r="17780" b="1016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9FE70" w14:textId="77777777" w:rsidR="004A2FDC" w:rsidRDefault="004A2FDC" w:rsidP="004A2FD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50590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.9pt;margin-top:2.1pt;width:19.6pt;height:21.7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cjEgIAACo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">
                <v:textbox style="mso-fit-shape-to-text:t">
                  <w:txbxContent>
                    <w:p w14:paraId="1B19FE70" w14:textId="77777777" w:rsidR="004A2FDC" w:rsidRDefault="004A2FDC" w:rsidP="004A2FDC"/>
                  </w:txbxContent>
                </v:textbox>
                <w10:wrap type="square"/>
              </v:shape>
            </w:pict>
          </mc:Fallback>
        </mc:AlternateContent>
      </w:r>
      <w:r w:rsidR="006B53C3" w:rsidRPr="005E1498">
        <w:rPr>
          <w:rFonts w:ascii="Garamond" w:hAnsi="Garamond"/>
          <w:sz w:val="23"/>
          <w:szCs w:val="23"/>
        </w:rPr>
        <w:t xml:space="preserve">Oświadczam, że nie podlegam wykluczeniu z postępowania na podstawie art. 108 ust 1 pkt 1 - </w:t>
      </w:r>
      <w:proofErr w:type="gramStart"/>
      <w:r w:rsidR="006B53C3" w:rsidRPr="005E1498">
        <w:rPr>
          <w:rFonts w:ascii="Garamond" w:hAnsi="Garamond"/>
          <w:sz w:val="23"/>
          <w:szCs w:val="23"/>
        </w:rPr>
        <w:t>6  ustawy</w:t>
      </w:r>
      <w:proofErr w:type="gramEnd"/>
      <w:r w:rsidR="006B53C3" w:rsidRPr="005E1498">
        <w:rPr>
          <w:rFonts w:ascii="Garamond" w:hAnsi="Garamond"/>
          <w:sz w:val="23"/>
          <w:szCs w:val="23"/>
        </w:rPr>
        <w:t xml:space="preserve"> PZP.</w:t>
      </w:r>
    </w:p>
    <w:p w14:paraId="1355DDAA" w14:textId="77777777" w:rsidR="006B53C3" w:rsidRPr="005E1498" w:rsidRDefault="006B53C3" w:rsidP="006B53C3">
      <w:pPr>
        <w:pStyle w:val="Akapitzlist"/>
        <w:spacing w:after="0"/>
        <w:ind w:left="0"/>
        <w:jc w:val="both"/>
        <w:rPr>
          <w:rFonts w:ascii="Garamond" w:hAnsi="Garamond" w:cs="Cambria"/>
          <w:sz w:val="23"/>
          <w:szCs w:val="23"/>
        </w:rPr>
      </w:pPr>
    </w:p>
    <w:p w14:paraId="602578A1" w14:textId="77777777" w:rsidR="004A2FDC" w:rsidRPr="005E1498" w:rsidRDefault="005F4121" w:rsidP="004A2FDC">
      <w:pPr>
        <w:ind w:left="720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BD579B0" wp14:editId="77AA3F2F">
                <wp:simplePos x="0" y="0"/>
                <wp:positionH relativeFrom="column">
                  <wp:posOffset>11430</wp:posOffset>
                </wp:positionH>
                <wp:positionV relativeFrom="paragraph">
                  <wp:posOffset>105410</wp:posOffset>
                </wp:positionV>
                <wp:extent cx="248920" cy="276225"/>
                <wp:effectExtent l="0" t="0" r="17780" b="1016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C6A71" w14:textId="77777777" w:rsidR="004A2FDC" w:rsidRDefault="004A2FDC" w:rsidP="004A2FD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D579B0" id="_x0000_s1027" type="#_x0000_t202" style="position:absolute;left:0;text-align:left;margin-left:.9pt;margin-top:8.3pt;width:19.6pt;height:21.7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dQDFQ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">
                <v:textbox style="mso-fit-shape-to-text:t">
                  <w:txbxContent>
                    <w:p w14:paraId="52FC6A71" w14:textId="77777777" w:rsidR="004A2FDC" w:rsidRDefault="004A2FDC" w:rsidP="004A2FDC"/>
                  </w:txbxContent>
                </v:textbox>
                <w10:wrap type="square"/>
              </v:shape>
            </w:pict>
          </mc:Fallback>
        </mc:AlternateContent>
      </w:r>
      <w:r w:rsidR="006B53C3" w:rsidRPr="005E1498">
        <w:rPr>
          <w:rFonts w:ascii="Garamond" w:hAnsi="Garamond"/>
          <w:sz w:val="23"/>
          <w:szCs w:val="23"/>
        </w:rPr>
        <w:t xml:space="preserve">Oświadczam, że zachodzą w stosunku do mnie podstawy wykluczenia z postępowania na podstawie art. ……………………………... ustawy PZP </w:t>
      </w:r>
      <w:r w:rsidR="006B53C3" w:rsidRPr="005E1498">
        <w:rPr>
          <w:rFonts w:ascii="Garamond" w:hAnsi="Garamond"/>
          <w:i/>
          <w:sz w:val="23"/>
          <w:szCs w:val="23"/>
        </w:rPr>
        <w:t>(podać mającą zastosowanie podstawę wykluczenia spośród wymienionych w art. 108 ustawy PZP).</w:t>
      </w:r>
      <w:r w:rsidR="006B53C3" w:rsidRPr="005E1498">
        <w:rPr>
          <w:rFonts w:ascii="Garamond" w:hAnsi="Garamond"/>
          <w:sz w:val="23"/>
          <w:szCs w:val="23"/>
        </w:rPr>
        <w:t xml:space="preserve"> </w:t>
      </w:r>
    </w:p>
    <w:p w14:paraId="1891A955" w14:textId="77777777" w:rsidR="006B53C3" w:rsidRPr="005E1498" w:rsidRDefault="006B53C3" w:rsidP="000217DA">
      <w:pPr>
        <w:ind w:left="708"/>
        <w:jc w:val="both"/>
        <w:rPr>
          <w:rFonts w:ascii="Garamond" w:hAnsi="Garamond"/>
          <w:sz w:val="23"/>
          <w:szCs w:val="23"/>
        </w:rPr>
      </w:pPr>
      <w:r w:rsidRPr="005E1498">
        <w:rPr>
          <w:rFonts w:ascii="Garamond" w:hAnsi="Garamond"/>
          <w:sz w:val="23"/>
          <w:szCs w:val="23"/>
        </w:rPr>
        <w:t xml:space="preserve">Jednocześnie oświadczam, że w związku z ww. okolicznością, na podstawie art. 110 ust. 2 ustawy PZP podjąłem następujące środki lub czynności:  </w:t>
      </w:r>
    </w:p>
    <w:p w14:paraId="2719EA7C" w14:textId="77777777" w:rsidR="006B53C3" w:rsidRDefault="006B53C3" w:rsidP="000217DA">
      <w:pPr>
        <w:spacing w:after="40"/>
        <w:ind w:left="708"/>
        <w:jc w:val="both"/>
        <w:rPr>
          <w:rFonts w:ascii="Garamond" w:hAnsi="Garamond"/>
          <w:sz w:val="23"/>
          <w:szCs w:val="23"/>
        </w:rPr>
      </w:pPr>
      <w:r w:rsidRPr="00682B39">
        <w:rPr>
          <w:rFonts w:ascii="Garamond" w:hAnsi="Garamond"/>
          <w:sz w:val="23"/>
          <w:szCs w:val="23"/>
        </w:rPr>
        <w:t>…………………………………………………………………………………………..……………...…………………………………………………………………………………………………</w:t>
      </w:r>
    </w:p>
    <w:p w14:paraId="28457143" w14:textId="77777777" w:rsidR="000217DA" w:rsidRPr="00682B39" w:rsidRDefault="000217DA" w:rsidP="000217DA">
      <w:pPr>
        <w:spacing w:after="40"/>
        <w:ind w:left="708"/>
        <w:jc w:val="both"/>
        <w:rPr>
          <w:rFonts w:ascii="Garamond" w:hAnsi="Garamond"/>
          <w:sz w:val="23"/>
          <w:szCs w:val="23"/>
        </w:rPr>
      </w:pPr>
    </w:p>
    <w:p w14:paraId="0B16E57E" w14:textId="55FC20DE" w:rsidR="0095455B" w:rsidRPr="00A974B4" w:rsidRDefault="005F4121" w:rsidP="000217DA">
      <w:pPr>
        <w:pStyle w:val="Akapitzlist"/>
        <w:suppressAutoHyphens/>
        <w:spacing w:after="0" w:line="252" w:lineRule="auto"/>
        <w:ind w:left="708"/>
        <w:jc w:val="both"/>
        <w:rPr>
          <w:rFonts w:ascii="Garamond" w:hAnsi="Garamond"/>
          <w:color w:val="00B0F0"/>
          <w:sz w:val="23"/>
          <w:szCs w:val="23"/>
        </w:rPr>
      </w:pPr>
      <w:r>
        <w:rPr>
          <w:rFonts w:ascii="Garamond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946DDCB" wp14:editId="0EB787FF">
                <wp:simplePos x="0" y="0"/>
                <wp:positionH relativeFrom="column">
                  <wp:posOffset>-24765</wp:posOffset>
                </wp:positionH>
                <wp:positionV relativeFrom="paragraph">
                  <wp:posOffset>60960</wp:posOffset>
                </wp:positionV>
                <wp:extent cx="248920" cy="276225"/>
                <wp:effectExtent l="0" t="0" r="17780" b="10160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59C2B" w14:textId="77777777" w:rsidR="00682B39" w:rsidRDefault="00682B39" w:rsidP="00682B39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46DDCB" id="Pole tekstowe 4" o:spid="_x0000_s1028" type="#_x0000_t202" style="position:absolute;left:0;text-align:left;margin-left:-1.95pt;margin-top:4.8pt;width:19.6pt;height:21.7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LrtFg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">
                <v:textbox style="mso-fit-shape-to-text:t">
                  <w:txbxContent>
                    <w:p w14:paraId="79559C2B" w14:textId="77777777" w:rsidR="00682B39" w:rsidRDefault="00682B39" w:rsidP="00682B39"/>
                  </w:txbxContent>
                </v:textbox>
                <w10:wrap type="square"/>
              </v:shape>
            </w:pict>
          </mc:Fallback>
        </mc:AlternateContent>
      </w:r>
      <w:r w:rsidR="000217DA" w:rsidRPr="000217DA">
        <w:rPr>
          <w:rFonts w:ascii="Garamond" w:hAnsi="Garamond"/>
          <w:sz w:val="23"/>
          <w:szCs w:val="23"/>
        </w:rPr>
        <w:t xml:space="preserve">Oświadczam, że nie zachodzą w stosunku do mnie przesłanki wykluczenia z postępowania na podstawie art.  7 ust. 1 ustawy z dnia 13 kwietnia 2022 r. o szczególnych rozwiązaniach w zakresie przeciwdziałania wspieraniu </w:t>
      </w:r>
      <w:r w:rsidR="000217DA" w:rsidRPr="00D15FCC">
        <w:rPr>
          <w:rFonts w:ascii="Garamond" w:hAnsi="Garamond"/>
          <w:sz w:val="23"/>
          <w:szCs w:val="23"/>
        </w:rPr>
        <w:t xml:space="preserve">agresji na Ukrainę oraz służących ochronie bezpieczeństwa narodowego </w:t>
      </w:r>
      <w:r w:rsidR="00853A06" w:rsidRPr="00D15FCC">
        <w:rPr>
          <w:rStyle w:val="markedcontent"/>
          <w:rFonts w:ascii="Garamond" w:hAnsi="Garamond"/>
          <w:sz w:val="23"/>
          <w:szCs w:val="23"/>
        </w:rPr>
        <w:t>(tj. Dz.U. z 202</w:t>
      </w:r>
      <w:r w:rsidR="00A974B4" w:rsidRPr="00D15FCC">
        <w:rPr>
          <w:rStyle w:val="markedcontent"/>
          <w:rFonts w:ascii="Garamond" w:hAnsi="Garamond"/>
          <w:sz w:val="23"/>
          <w:szCs w:val="23"/>
        </w:rPr>
        <w:t>5</w:t>
      </w:r>
      <w:r w:rsidR="00853A06" w:rsidRPr="00D15FCC">
        <w:rPr>
          <w:rStyle w:val="markedcontent"/>
          <w:rFonts w:ascii="Garamond" w:hAnsi="Garamond"/>
          <w:sz w:val="23"/>
          <w:szCs w:val="23"/>
        </w:rPr>
        <w:t xml:space="preserve"> r. poz. </w:t>
      </w:r>
      <w:r w:rsidR="00494745" w:rsidRPr="00D15FCC">
        <w:rPr>
          <w:rStyle w:val="markedcontent"/>
          <w:rFonts w:ascii="Garamond" w:hAnsi="Garamond"/>
          <w:sz w:val="23"/>
          <w:szCs w:val="23"/>
        </w:rPr>
        <w:t>5</w:t>
      </w:r>
      <w:r w:rsidR="00AB063A" w:rsidRPr="00D15FCC">
        <w:rPr>
          <w:rStyle w:val="markedcontent"/>
          <w:rFonts w:ascii="Garamond" w:hAnsi="Garamond"/>
          <w:sz w:val="23"/>
          <w:szCs w:val="23"/>
        </w:rPr>
        <w:t>14</w:t>
      </w:r>
      <w:r w:rsidR="00853A06" w:rsidRPr="00D15FCC">
        <w:rPr>
          <w:rStyle w:val="markedcontent"/>
          <w:rFonts w:ascii="Garamond" w:hAnsi="Garamond"/>
          <w:sz w:val="23"/>
          <w:szCs w:val="23"/>
        </w:rPr>
        <w:t>)</w:t>
      </w:r>
      <w:r w:rsidR="000217DA" w:rsidRPr="00D15FCC">
        <w:rPr>
          <w:rStyle w:val="Odwoanieprzypisudolnego"/>
          <w:rFonts w:ascii="Garamond" w:hAnsi="Garamond"/>
          <w:sz w:val="23"/>
          <w:szCs w:val="23"/>
        </w:rPr>
        <w:footnoteReference w:id="1"/>
      </w:r>
      <w:r w:rsidR="00CE7D16" w:rsidRPr="00D15FCC">
        <w:rPr>
          <w:rFonts w:ascii="Garamond" w:hAnsi="Garamond"/>
          <w:sz w:val="23"/>
          <w:szCs w:val="23"/>
        </w:rPr>
        <w:t xml:space="preserve"> </w:t>
      </w:r>
    </w:p>
    <w:p w14:paraId="619E303A" w14:textId="77777777" w:rsidR="00AB063A" w:rsidRDefault="00AB063A" w:rsidP="00B83EE5">
      <w:pPr>
        <w:jc w:val="both"/>
        <w:rPr>
          <w:rFonts w:ascii="Garamond" w:hAnsi="Garamond"/>
          <w:b/>
          <w:sz w:val="23"/>
          <w:szCs w:val="23"/>
        </w:rPr>
      </w:pPr>
    </w:p>
    <w:p w14:paraId="638449EB" w14:textId="77777777" w:rsidR="00AB063A" w:rsidRDefault="00AB063A" w:rsidP="00B83EE5">
      <w:pPr>
        <w:jc w:val="both"/>
        <w:rPr>
          <w:rFonts w:ascii="Garamond" w:hAnsi="Garamond"/>
          <w:b/>
          <w:sz w:val="23"/>
          <w:szCs w:val="23"/>
        </w:rPr>
      </w:pPr>
    </w:p>
    <w:p w14:paraId="71322E99" w14:textId="0CACFD76" w:rsidR="00B83EE5" w:rsidRPr="00537270" w:rsidRDefault="00B83EE5" w:rsidP="00B83EE5">
      <w:pPr>
        <w:jc w:val="both"/>
        <w:rPr>
          <w:rFonts w:ascii="Garamond" w:hAnsi="Garamond"/>
          <w:b/>
          <w:sz w:val="23"/>
          <w:szCs w:val="23"/>
        </w:rPr>
      </w:pPr>
      <w:r w:rsidRPr="00537270">
        <w:rPr>
          <w:rFonts w:ascii="Garamond" w:hAnsi="Garamond"/>
          <w:b/>
          <w:sz w:val="23"/>
          <w:szCs w:val="23"/>
        </w:rPr>
        <w:t>UWAGA:</w:t>
      </w:r>
    </w:p>
    <w:p w14:paraId="77B7198C" w14:textId="77777777" w:rsidR="00B83EE5" w:rsidRPr="00537270" w:rsidRDefault="00B83EE5" w:rsidP="00B83EE5">
      <w:pPr>
        <w:numPr>
          <w:ilvl w:val="0"/>
          <w:numId w:val="38"/>
        </w:numPr>
        <w:suppressAutoHyphens w:val="0"/>
        <w:spacing w:line="276" w:lineRule="auto"/>
        <w:jc w:val="both"/>
        <w:rPr>
          <w:rFonts w:ascii="Garamond" w:hAnsi="Garamond"/>
          <w:sz w:val="23"/>
          <w:szCs w:val="23"/>
          <w:lang w:eastAsia="pl-PL"/>
        </w:rPr>
      </w:pPr>
      <w:r w:rsidRPr="00537270">
        <w:rPr>
          <w:rFonts w:ascii="Garamond" w:hAnsi="Garamond"/>
          <w:sz w:val="23"/>
          <w:szCs w:val="23"/>
          <w:lang w:eastAsia="pl-PL"/>
        </w:rPr>
        <w:t>Dokument należy wypełnić i podpisać kwalifikowalnym podpisem elektronicznym lub podpisem zaufanym lub podpisem osobistym (e-dowód).</w:t>
      </w:r>
    </w:p>
    <w:p w14:paraId="56BC7494" w14:textId="77777777" w:rsidR="00B83EE5" w:rsidRPr="005E1498" w:rsidRDefault="00B83EE5" w:rsidP="006B53C3">
      <w:pPr>
        <w:rPr>
          <w:sz w:val="23"/>
          <w:szCs w:val="23"/>
        </w:rPr>
      </w:pPr>
    </w:p>
    <w:sectPr w:rsidR="00B83EE5" w:rsidRPr="005E1498" w:rsidSect="00373318">
      <w:headerReference w:type="default" r:id="rId8"/>
      <w:footerReference w:type="default" r:id="rId9"/>
      <w:footerReference w:type="first" r:id="rId10"/>
      <w:pgSz w:w="11905" w:h="16837"/>
      <w:pgMar w:top="851" w:right="1077" w:bottom="0" w:left="1077" w:header="709" w:footer="5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ACDE2" w14:textId="77777777" w:rsidR="002972E6" w:rsidRDefault="002972E6">
      <w:r>
        <w:separator/>
      </w:r>
    </w:p>
  </w:endnote>
  <w:endnote w:type="continuationSeparator" w:id="0">
    <w:p w14:paraId="2CB42E7C" w14:textId="77777777" w:rsidR="002972E6" w:rsidRDefault="0029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E247C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2A0A7B66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6F2CB412" w14:textId="77777777" w:rsidR="00FC4136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rFonts w:ascii="Garamond" w:hAnsi="Garamond"/>
        <w:sz w:val="20"/>
        <w:szCs w:val="20"/>
      </w:rPr>
    </w:pPr>
    <w:r w:rsidRPr="00BE74D7">
      <w:rPr>
        <w:rFonts w:ascii="Garamond" w:hAnsi="Garamond"/>
        <w:sz w:val="20"/>
        <w:szCs w:val="20"/>
      </w:rPr>
      <w:t xml:space="preserve">Strona </w:t>
    </w:r>
    <w:r w:rsidR="00A14E56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PAGE</w:instrText>
    </w:r>
    <w:r w:rsidR="00A14E56" w:rsidRPr="00BE74D7">
      <w:rPr>
        <w:rFonts w:ascii="Garamond" w:hAnsi="Garamond"/>
        <w:bCs/>
        <w:sz w:val="20"/>
        <w:szCs w:val="20"/>
      </w:rPr>
      <w:fldChar w:fldCharType="separate"/>
    </w:r>
    <w:r w:rsidR="00853A06">
      <w:rPr>
        <w:rFonts w:ascii="Garamond" w:hAnsi="Garamond"/>
        <w:bCs/>
        <w:noProof/>
        <w:sz w:val="20"/>
        <w:szCs w:val="20"/>
      </w:rPr>
      <w:t>2</w:t>
    </w:r>
    <w:r w:rsidR="00A14E56" w:rsidRPr="00BE74D7">
      <w:rPr>
        <w:rFonts w:ascii="Garamond" w:hAnsi="Garamond"/>
        <w:bCs/>
        <w:sz w:val="20"/>
        <w:szCs w:val="20"/>
      </w:rPr>
      <w:fldChar w:fldCharType="end"/>
    </w:r>
    <w:r w:rsidRPr="00BE74D7">
      <w:rPr>
        <w:rFonts w:ascii="Garamond" w:hAnsi="Garamond"/>
        <w:sz w:val="20"/>
        <w:szCs w:val="20"/>
      </w:rPr>
      <w:t xml:space="preserve"> z </w:t>
    </w:r>
    <w:r w:rsidR="00A14E56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NUMPAGES</w:instrText>
    </w:r>
    <w:r w:rsidR="00A14E56" w:rsidRPr="00BE74D7">
      <w:rPr>
        <w:rFonts w:ascii="Garamond" w:hAnsi="Garamond"/>
        <w:bCs/>
        <w:sz w:val="20"/>
        <w:szCs w:val="20"/>
      </w:rPr>
      <w:fldChar w:fldCharType="separate"/>
    </w:r>
    <w:r w:rsidR="00853A06">
      <w:rPr>
        <w:rFonts w:ascii="Garamond" w:hAnsi="Garamond"/>
        <w:bCs/>
        <w:noProof/>
        <w:sz w:val="20"/>
        <w:szCs w:val="20"/>
      </w:rPr>
      <w:t>2</w:t>
    </w:r>
    <w:r w:rsidR="00A14E56" w:rsidRPr="00BE74D7">
      <w:rPr>
        <w:rFonts w:ascii="Garamond" w:hAnsi="Garamond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DCA31" w14:textId="77777777" w:rsidR="00A73470" w:rsidRDefault="00A73470">
    <w:pPr>
      <w:pStyle w:val="Stopka"/>
      <w:jc w:val="right"/>
      <w:rPr>
        <w:rFonts w:ascii="Garamond" w:hAnsi="Garamond"/>
        <w:sz w:val="20"/>
        <w:szCs w:val="20"/>
      </w:rPr>
    </w:pPr>
  </w:p>
  <w:p w14:paraId="21228C60" w14:textId="77777777" w:rsidR="00FC4136" w:rsidRPr="00A73470" w:rsidRDefault="00FC4136" w:rsidP="00A73470">
    <w:pPr>
      <w:pStyle w:val="Stopka"/>
      <w:jc w:val="right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B261F" w14:textId="77777777" w:rsidR="002972E6" w:rsidRDefault="002972E6">
      <w:r>
        <w:separator/>
      </w:r>
    </w:p>
  </w:footnote>
  <w:footnote w:type="continuationSeparator" w:id="0">
    <w:p w14:paraId="1F0A0409" w14:textId="77777777" w:rsidR="002972E6" w:rsidRDefault="002972E6">
      <w:r>
        <w:continuationSeparator/>
      </w:r>
    </w:p>
  </w:footnote>
  <w:footnote w:id="1">
    <w:p w14:paraId="1F73DA23" w14:textId="1F03801F" w:rsidR="000217DA" w:rsidRPr="000217DA" w:rsidRDefault="000217DA" w:rsidP="000217DA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Style w:val="Odwoanieprzypisudolnego"/>
          <w:rFonts w:ascii="Garamond" w:hAnsi="Garamond"/>
          <w:sz w:val="16"/>
          <w:szCs w:val="16"/>
        </w:rPr>
        <w:footnoteRef/>
      </w:r>
      <w:r w:rsidRPr="000217DA">
        <w:rPr>
          <w:rFonts w:ascii="Garamond" w:hAnsi="Garamond"/>
          <w:sz w:val="16"/>
          <w:szCs w:val="16"/>
        </w:rPr>
        <w:t xml:space="preserve">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Zgodnie z treścią art. 7 ust. 1 ustawy z dnia 13 kwietnia 2022 r.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0217DA">
        <w:rPr>
          <w:rFonts w:ascii="Garamond" w:hAnsi="Garamond" w:cs="Arial"/>
          <w:i/>
          <w:iCs/>
          <w:color w:val="222222"/>
          <w:sz w:val="16"/>
          <w:szCs w:val="16"/>
        </w:rPr>
        <w:t>,</w:t>
      </w:r>
      <w:r w:rsidR="00FA6549">
        <w:rPr>
          <w:rFonts w:ascii="Garamond" w:hAnsi="Garamond" w:cs="Arial"/>
          <w:i/>
          <w:iCs/>
          <w:color w:val="222222"/>
          <w:sz w:val="16"/>
          <w:szCs w:val="16"/>
        </w:rPr>
        <w:t xml:space="preserve">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 xml:space="preserve">zwanej dalej „ustawą”,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Pzp</w:t>
      </w:r>
      <w:proofErr w:type="spellEnd"/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 wyklucza się:</w:t>
      </w:r>
    </w:p>
    <w:p w14:paraId="3A8438DF" w14:textId="77777777" w:rsidR="000217DA" w:rsidRPr="000217DA" w:rsidRDefault="000217DA" w:rsidP="000217DA">
      <w:pPr>
        <w:jc w:val="both"/>
        <w:rPr>
          <w:rFonts w:ascii="Garamond" w:hAnsi="Garamond" w:cs="Arial"/>
          <w:color w:val="222222"/>
          <w:sz w:val="16"/>
          <w:szCs w:val="16"/>
          <w:lang w:eastAsia="pl-PL"/>
        </w:rPr>
      </w:pP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8699C6" w14:textId="3A03B347" w:rsidR="000217DA" w:rsidRPr="000217DA" w:rsidRDefault="000217DA" w:rsidP="000217DA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Fonts w:ascii="Garamond" w:hAnsi="Garamond" w:cs="Arial"/>
          <w:color w:val="222222"/>
          <w:sz w:val="16"/>
          <w:szCs w:val="16"/>
        </w:rPr>
        <w:t xml:space="preserve">2)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FA6549">
        <w:rPr>
          <w:rFonts w:ascii="Garamond" w:hAnsi="Garamond" w:cs="Arial"/>
          <w:color w:val="222222"/>
          <w:sz w:val="16"/>
          <w:szCs w:val="16"/>
          <w:lang w:eastAsia="pl-PL"/>
        </w:rPr>
        <w:t>3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 r. poz. </w:t>
      </w:r>
      <w:r w:rsidR="00FA6549">
        <w:rPr>
          <w:rFonts w:ascii="Garamond" w:hAnsi="Garamond" w:cs="Arial"/>
          <w:color w:val="222222"/>
          <w:sz w:val="16"/>
          <w:szCs w:val="16"/>
          <w:lang w:eastAsia="pl-PL"/>
        </w:rPr>
        <w:t>1124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C64E2C" w14:textId="66233AA9" w:rsidR="000217DA" w:rsidRPr="000217DA" w:rsidRDefault="000217DA" w:rsidP="000217DA">
      <w:pPr>
        <w:jc w:val="both"/>
        <w:rPr>
          <w:rFonts w:ascii="Garamond" w:hAnsi="Garamond" w:cs="Arial"/>
          <w:color w:val="222222"/>
          <w:sz w:val="16"/>
          <w:szCs w:val="16"/>
          <w:lang w:eastAsia="pl-PL"/>
        </w:rPr>
      </w:pP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A6549">
        <w:rPr>
          <w:rFonts w:ascii="Garamond" w:hAnsi="Garamond" w:cs="Arial"/>
          <w:color w:val="222222"/>
          <w:sz w:val="16"/>
          <w:szCs w:val="16"/>
          <w:lang w:eastAsia="pl-PL"/>
        </w:rPr>
        <w:t>3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 r. poz. </w:t>
      </w:r>
      <w:r w:rsidR="00FA6549">
        <w:rPr>
          <w:rFonts w:ascii="Garamond" w:hAnsi="Garamond" w:cs="Arial"/>
          <w:color w:val="222222"/>
          <w:sz w:val="16"/>
          <w:szCs w:val="16"/>
          <w:lang w:eastAsia="pl-PL"/>
        </w:rPr>
        <w:t>120 z późn.zm.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5B1B098" w14:textId="77777777" w:rsidR="000217DA" w:rsidRPr="000217DA" w:rsidRDefault="000217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4D2CD" w14:textId="77777777" w:rsidR="009B4FCE" w:rsidRDefault="009B4FCE">
    <w:pPr>
      <w:pStyle w:val="Nagwek"/>
    </w:pPr>
  </w:p>
  <w:p w14:paraId="3DE7DD23" w14:textId="77777777" w:rsidR="009B4FCE" w:rsidRDefault="009B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CA42C9F0"/>
    <w:name w:val="WW8Num5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b w:val="0"/>
        <w:i w:val="0"/>
        <w:sz w:val="19"/>
        <w:szCs w:val="19"/>
      </w:rPr>
    </w:lvl>
  </w:abstractNum>
  <w:abstractNum w:abstractNumId="4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5" w15:restartNumberingAfterBreak="0">
    <w:nsid w:val="0FD1722E"/>
    <w:multiLevelType w:val="hybridMultilevel"/>
    <w:tmpl w:val="5472FB94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17351409"/>
    <w:multiLevelType w:val="multilevel"/>
    <w:tmpl w:val="D7F0BBA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ordinal"/>
      <w:lvlText w:val="20.4.%3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183443B2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323C6"/>
    <w:multiLevelType w:val="multilevel"/>
    <w:tmpl w:val="22D0F218"/>
    <w:lvl w:ilvl="0">
      <w:start w:val="1"/>
      <w:numFmt w:val="decimal"/>
      <w:lvlText w:val="%1)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9" w15:restartNumberingAfterBreak="0">
    <w:nsid w:val="1E5149C9"/>
    <w:multiLevelType w:val="hybridMultilevel"/>
    <w:tmpl w:val="AC6E9E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9067E01"/>
    <w:multiLevelType w:val="multilevel"/>
    <w:tmpl w:val="1AB626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F56278A"/>
    <w:multiLevelType w:val="multilevel"/>
    <w:tmpl w:val="EA5C6CEE"/>
    <w:lvl w:ilvl="0">
      <w:start w:val="1"/>
      <w:numFmt w:val="decimal"/>
      <w:lvlText w:val="3.2.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33DD6FB6"/>
    <w:multiLevelType w:val="hybridMultilevel"/>
    <w:tmpl w:val="F3EE7C8C"/>
    <w:lvl w:ilvl="0" w:tplc="53EE5B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F40D3"/>
    <w:multiLevelType w:val="hybridMultilevel"/>
    <w:tmpl w:val="2BC2FC18"/>
    <w:lvl w:ilvl="0" w:tplc="BDE0B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073B30"/>
    <w:multiLevelType w:val="multilevel"/>
    <w:tmpl w:val="C8E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FD5A45"/>
    <w:multiLevelType w:val="hybridMultilevel"/>
    <w:tmpl w:val="9C0E5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3E31DC5"/>
    <w:multiLevelType w:val="hybridMultilevel"/>
    <w:tmpl w:val="9FD8ACEA"/>
    <w:lvl w:ilvl="0" w:tplc="EE363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571AA"/>
    <w:multiLevelType w:val="hybridMultilevel"/>
    <w:tmpl w:val="B84E4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50B08"/>
    <w:multiLevelType w:val="hybridMultilevel"/>
    <w:tmpl w:val="4F609ED2"/>
    <w:lvl w:ilvl="0" w:tplc="8D321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A066A6"/>
    <w:multiLevelType w:val="hybridMultilevel"/>
    <w:tmpl w:val="750CB59A"/>
    <w:lvl w:ilvl="0" w:tplc="6BF073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78974AD"/>
    <w:multiLevelType w:val="hybridMultilevel"/>
    <w:tmpl w:val="D0F24C0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95428A4"/>
    <w:multiLevelType w:val="multilevel"/>
    <w:tmpl w:val="B4B4E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932319"/>
    <w:multiLevelType w:val="multilevel"/>
    <w:tmpl w:val="7336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9E3572"/>
    <w:multiLevelType w:val="hybridMultilevel"/>
    <w:tmpl w:val="D2FEF296"/>
    <w:lvl w:ilvl="0" w:tplc="53EE5B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A25DB"/>
    <w:multiLevelType w:val="hybridMultilevel"/>
    <w:tmpl w:val="1D966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183A9D"/>
    <w:multiLevelType w:val="hybridMultilevel"/>
    <w:tmpl w:val="C106ABDA"/>
    <w:lvl w:ilvl="0" w:tplc="CC0223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755A9D"/>
    <w:multiLevelType w:val="multilevel"/>
    <w:tmpl w:val="A39C076A"/>
    <w:lvl w:ilvl="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2" w15:restartNumberingAfterBreak="0">
    <w:nsid w:val="69647F72"/>
    <w:multiLevelType w:val="hybridMultilevel"/>
    <w:tmpl w:val="351CC0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C3C0E7C"/>
    <w:multiLevelType w:val="hybridMultilevel"/>
    <w:tmpl w:val="B9F8D07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D220A48"/>
    <w:multiLevelType w:val="hybridMultilevel"/>
    <w:tmpl w:val="3DA67AC0"/>
    <w:lvl w:ilvl="0" w:tplc="6C3E0A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abstractNum w:abstractNumId="36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7" w15:restartNumberingAfterBreak="0">
    <w:nsid w:val="78233740"/>
    <w:multiLevelType w:val="multilevel"/>
    <w:tmpl w:val="8B8AD6E2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8" w15:restartNumberingAfterBreak="0">
    <w:nsid w:val="7C117A72"/>
    <w:multiLevelType w:val="hybridMultilevel"/>
    <w:tmpl w:val="4AAC159E"/>
    <w:lvl w:ilvl="0" w:tplc="2286C9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255481">
    <w:abstractNumId w:val="0"/>
  </w:num>
  <w:num w:numId="2" w16cid:durableId="839390310">
    <w:abstractNumId w:val="1"/>
  </w:num>
  <w:num w:numId="3" w16cid:durableId="23946282">
    <w:abstractNumId w:val="2"/>
  </w:num>
  <w:num w:numId="4" w16cid:durableId="1335301938">
    <w:abstractNumId w:val="3"/>
  </w:num>
  <w:num w:numId="5" w16cid:durableId="434594309">
    <w:abstractNumId w:val="4"/>
  </w:num>
  <w:num w:numId="6" w16cid:durableId="162555967">
    <w:abstractNumId w:val="16"/>
  </w:num>
  <w:num w:numId="7" w16cid:durableId="1949966944">
    <w:abstractNumId w:val="27"/>
  </w:num>
  <w:num w:numId="8" w16cid:durableId="1035737692">
    <w:abstractNumId w:val="26"/>
  </w:num>
  <w:num w:numId="9" w16cid:durableId="567377166">
    <w:abstractNumId w:val="19"/>
  </w:num>
  <w:num w:numId="10" w16cid:durableId="435180642">
    <w:abstractNumId w:val="10"/>
  </w:num>
  <w:num w:numId="11" w16cid:durableId="24404234">
    <w:abstractNumId w:val="13"/>
  </w:num>
  <w:num w:numId="12" w16cid:durableId="1717461302">
    <w:abstractNumId w:val="20"/>
  </w:num>
  <w:num w:numId="13" w16cid:durableId="1666320081">
    <w:abstractNumId w:val="18"/>
  </w:num>
  <w:num w:numId="14" w16cid:durableId="1106847955">
    <w:abstractNumId w:val="11"/>
  </w:num>
  <w:num w:numId="15" w16cid:durableId="827600928">
    <w:abstractNumId w:val="15"/>
  </w:num>
  <w:num w:numId="16" w16cid:durableId="1940600209">
    <w:abstractNumId w:val="30"/>
  </w:num>
  <w:num w:numId="17" w16cid:durableId="504634946">
    <w:abstractNumId w:val="34"/>
  </w:num>
  <w:num w:numId="18" w16cid:durableId="731924543">
    <w:abstractNumId w:val="25"/>
  </w:num>
  <w:num w:numId="19" w16cid:durableId="236790262">
    <w:abstractNumId w:val="6"/>
  </w:num>
  <w:num w:numId="20" w16cid:durableId="445126449">
    <w:abstractNumId w:val="33"/>
  </w:num>
  <w:num w:numId="21" w16cid:durableId="1948584795">
    <w:abstractNumId w:val="36"/>
  </w:num>
  <w:num w:numId="22" w16cid:durableId="2142772056">
    <w:abstractNumId w:val="38"/>
  </w:num>
  <w:num w:numId="23" w16cid:durableId="750591229">
    <w:abstractNumId w:val="32"/>
  </w:num>
  <w:num w:numId="24" w16cid:durableId="63188858">
    <w:abstractNumId w:val="5"/>
  </w:num>
  <w:num w:numId="25" w16cid:durableId="889001037">
    <w:abstractNumId w:val="9"/>
  </w:num>
  <w:num w:numId="26" w16cid:durableId="1452440034">
    <w:abstractNumId w:val="35"/>
  </w:num>
  <w:num w:numId="27" w16cid:durableId="712536881">
    <w:abstractNumId w:val="7"/>
  </w:num>
  <w:num w:numId="28" w16cid:durableId="1256209560">
    <w:abstractNumId w:val="21"/>
  </w:num>
  <w:num w:numId="29" w16cid:durableId="1151558465">
    <w:abstractNumId w:val="24"/>
  </w:num>
  <w:num w:numId="30" w16cid:durableId="1670447842">
    <w:abstractNumId w:val="22"/>
  </w:num>
  <w:num w:numId="31" w16cid:durableId="1588805135">
    <w:abstractNumId w:val="23"/>
  </w:num>
  <w:num w:numId="32" w16cid:durableId="1203861295">
    <w:abstractNumId w:val="17"/>
  </w:num>
  <w:num w:numId="33" w16cid:durableId="329481373">
    <w:abstractNumId w:val="37"/>
  </w:num>
  <w:num w:numId="34" w16cid:durableId="913129334">
    <w:abstractNumId w:val="29"/>
  </w:num>
  <w:num w:numId="35" w16cid:durableId="1746609922">
    <w:abstractNumId w:val="28"/>
  </w:num>
  <w:num w:numId="36" w16cid:durableId="554514740">
    <w:abstractNumId w:val="12"/>
  </w:num>
  <w:num w:numId="37" w16cid:durableId="248470659">
    <w:abstractNumId w:val="31"/>
  </w:num>
  <w:num w:numId="38" w16cid:durableId="165094568">
    <w:abstractNumId w:val="8"/>
  </w:num>
  <w:num w:numId="39" w16cid:durableId="5300672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1F6"/>
    <w:rsid w:val="00001505"/>
    <w:rsid w:val="000031D6"/>
    <w:rsid w:val="00005F4F"/>
    <w:rsid w:val="000070BC"/>
    <w:rsid w:val="00012B96"/>
    <w:rsid w:val="000166BB"/>
    <w:rsid w:val="00017A60"/>
    <w:rsid w:val="000217DA"/>
    <w:rsid w:val="00025A85"/>
    <w:rsid w:val="00025B71"/>
    <w:rsid w:val="000261F6"/>
    <w:rsid w:val="00031AD1"/>
    <w:rsid w:val="00036DC8"/>
    <w:rsid w:val="00044ADF"/>
    <w:rsid w:val="00047A04"/>
    <w:rsid w:val="00051242"/>
    <w:rsid w:val="00052D29"/>
    <w:rsid w:val="00060D4C"/>
    <w:rsid w:val="00064524"/>
    <w:rsid w:val="000649A5"/>
    <w:rsid w:val="00073969"/>
    <w:rsid w:val="00073A65"/>
    <w:rsid w:val="000754B2"/>
    <w:rsid w:val="000757AC"/>
    <w:rsid w:val="00075E5A"/>
    <w:rsid w:val="0007743A"/>
    <w:rsid w:val="00083812"/>
    <w:rsid w:val="00096D88"/>
    <w:rsid w:val="000A0105"/>
    <w:rsid w:val="000A0FEE"/>
    <w:rsid w:val="000B1898"/>
    <w:rsid w:val="000B1C24"/>
    <w:rsid w:val="000B602C"/>
    <w:rsid w:val="000C20C2"/>
    <w:rsid w:val="000C3A15"/>
    <w:rsid w:val="000C64D8"/>
    <w:rsid w:val="000C6834"/>
    <w:rsid w:val="000D2D17"/>
    <w:rsid w:val="000D6293"/>
    <w:rsid w:val="000E14F8"/>
    <w:rsid w:val="000E1EEA"/>
    <w:rsid w:val="000E4C6F"/>
    <w:rsid w:val="000E61E0"/>
    <w:rsid w:val="000F134E"/>
    <w:rsid w:val="000F34C4"/>
    <w:rsid w:val="000F5A7C"/>
    <w:rsid w:val="000F6665"/>
    <w:rsid w:val="00101E2C"/>
    <w:rsid w:val="00106993"/>
    <w:rsid w:val="00107490"/>
    <w:rsid w:val="001168F3"/>
    <w:rsid w:val="001228F7"/>
    <w:rsid w:val="00125BE2"/>
    <w:rsid w:val="001301D4"/>
    <w:rsid w:val="0013501E"/>
    <w:rsid w:val="0013532F"/>
    <w:rsid w:val="001442F9"/>
    <w:rsid w:val="001462D4"/>
    <w:rsid w:val="00147774"/>
    <w:rsid w:val="00155ABA"/>
    <w:rsid w:val="00170095"/>
    <w:rsid w:val="00171658"/>
    <w:rsid w:val="001763F8"/>
    <w:rsid w:val="0018058F"/>
    <w:rsid w:val="0018111E"/>
    <w:rsid w:val="0018190D"/>
    <w:rsid w:val="0018300D"/>
    <w:rsid w:val="0018377B"/>
    <w:rsid w:val="0019182B"/>
    <w:rsid w:val="00193974"/>
    <w:rsid w:val="00193D19"/>
    <w:rsid w:val="00195A1D"/>
    <w:rsid w:val="001A668B"/>
    <w:rsid w:val="001B1758"/>
    <w:rsid w:val="001B1B76"/>
    <w:rsid w:val="001C1BB1"/>
    <w:rsid w:val="001D1F17"/>
    <w:rsid w:val="001E6133"/>
    <w:rsid w:val="001F0D91"/>
    <w:rsid w:val="001F3AF5"/>
    <w:rsid w:val="001F4E20"/>
    <w:rsid w:val="001F6FF6"/>
    <w:rsid w:val="0020188D"/>
    <w:rsid w:val="00206004"/>
    <w:rsid w:val="00212329"/>
    <w:rsid w:val="00212CBF"/>
    <w:rsid w:val="002159BD"/>
    <w:rsid w:val="0021735E"/>
    <w:rsid w:val="00223BA6"/>
    <w:rsid w:val="002325A1"/>
    <w:rsid w:val="00232DA3"/>
    <w:rsid w:val="00233A1C"/>
    <w:rsid w:val="0023468D"/>
    <w:rsid w:val="0023520A"/>
    <w:rsid w:val="002543C5"/>
    <w:rsid w:val="00256D06"/>
    <w:rsid w:val="00260E62"/>
    <w:rsid w:val="0026237E"/>
    <w:rsid w:val="00262D44"/>
    <w:rsid w:val="0026538F"/>
    <w:rsid w:val="00265474"/>
    <w:rsid w:val="0027136B"/>
    <w:rsid w:val="00273509"/>
    <w:rsid w:val="002743BB"/>
    <w:rsid w:val="0027587D"/>
    <w:rsid w:val="00277363"/>
    <w:rsid w:val="002828DC"/>
    <w:rsid w:val="00284599"/>
    <w:rsid w:val="002876F9"/>
    <w:rsid w:val="0029676B"/>
    <w:rsid w:val="002972E6"/>
    <w:rsid w:val="002A439A"/>
    <w:rsid w:val="002A54A2"/>
    <w:rsid w:val="002A6B47"/>
    <w:rsid w:val="002A6F38"/>
    <w:rsid w:val="002A760D"/>
    <w:rsid w:val="002B1437"/>
    <w:rsid w:val="002B4A66"/>
    <w:rsid w:val="002B657E"/>
    <w:rsid w:val="002C0104"/>
    <w:rsid w:val="002D2744"/>
    <w:rsid w:val="002D33CA"/>
    <w:rsid w:val="002D7343"/>
    <w:rsid w:val="002E1F2D"/>
    <w:rsid w:val="002E2D80"/>
    <w:rsid w:val="002F311B"/>
    <w:rsid w:val="002F4A3B"/>
    <w:rsid w:val="002F6D82"/>
    <w:rsid w:val="00304EA0"/>
    <w:rsid w:val="00306D0F"/>
    <w:rsid w:val="00310397"/>
    <w:rsid w:val="0031213D"/>
    <w:rsid w:val="00312FC6"/>
    <w:rsid w:val="00314A74"/>
    <w:rsid w:val="00315AB9"/>
    <w:rsid w:val="003169F2"/>
    <w:rsid w:val="003207F2"/>
    <w:rsid w:val="00321E7E"/>
    <w:rsid w:val="00322F01"/>
    <w:rsid w:val="003317A7"/>
    <w:rsid w:val="0033551F"/>
    <w:rsid w:val="003372FB"/>
    <w:rsid w:val="00341B10"/>
    <w:rsid w:val="00341E22"/>
    <w:rsid w:val="003428D3"/>
    <w:rsid w:val="00343DA8"/>
    <w:rsid w:val="00343FC3"/>
    <w:rsid w:val="0034404D"/>
    <w:rsid w:val="00344F90"/>
    <w:rsid w:val="00345DAF"/>
    <w:rsid w:val="00346635"/>
    <w:rsid w:val="003523A6"/>
    <w:rsid w:val="00354A7B"/>
    <w:rsid w:val="00354E3A"/>
    <w:rsid w:val="00354F2C"/>
    <w:rsid w:val="00355557"/>
    <w:rsid w:val="00366E5D"/>
    <w:rsid w:val="00370213"/>
    <w:rsid w:val="00373318"/>
    <w:rsid w:val="00374BF0"/>
    <w:rsid w:val="003770D1"/>
    <w:rsid w:val="00380968"/>
    <w:rsid w:val="0038564D"/>
    <w:rsid w:val="00394B07"/>
    <w:rsid w:val="00397A6F"/>
    <w:rsid w:val="00397F3E"/>
    <w:rsid w:val="003A02AD"/>
    <w:rsid w:val="003A0E9B"/>
    <w:rsid w:val="003A1A96"/>
    <w:rsid w:val="003A2448"/>
    <w:rsid w:val="003A39B3"/>
    <w:rsid w:val="003A6EAB"/>
    <w:rsid w:val="003A7A73"/>
    <w:rsid w:val="003B01DF"/>
    <w:rsid w:val="003B2CB8"/>
    <w:rsid w:val="003B5578"/>
    <w:rsid w:val="003B5C26"/>
    <w:rsid w:val="003B62C2"/>
    <w:rsid w:val="003C1E98"/>
    <w:rsid w:val="003C3B1C"/>
    <w:rsid w:val="003D0273"/>
    <w:rsid w:val="003D055B"/>
    <w:rsid w:val="003D2DDD"/>
    <w:rsid w:val="003D411F"/>
    <w:rsid w:val="003D7258"/>
    <w:rsid w:val="003E16AE"/>
    <w:rsid w:val="003E34D0"/>
    <w:rsid w:val="003E3C75"/>
    <w:rsid w:val="003E42DB"/>
    <w:rsid w:val="003E7BE1"/>
    <w:rsid w:val="003F3EBD"/>
    <w:rsid w:val="003F6C1E"/>
    <w:rsid w:val="003F711F"/>
    <w:rsid w:val="00400552"/>
    <w:rsid w:val="00405E29"/>
    <w:rsid w:val="004123D0"/>
    <w:rsid w:val="004131BB"/>
    <w:rsid w:val="004143E8"/>
    <w:rsid w:val="00420495"/>
    <w:rsid w:val="00432AE8"/>
    <w:rsid w:val="00432F79"/>
    <w:rsid w:val="004339AB"/>
    <w:rsid w:val="00441018"/>
    <w:rsid w:val="00445FBB"/>
    <w:rsid w:val="00451342"/>
    <w:rsid w:val="00461D91"/>
    <w:rsid w:val="00466BC3"/>
    <w:rsid w:val="00467EA2"/>
    <w:rsid w:val="004738A3"/>
    <w:rsid w:val="00475B5F"/>
    <w:rsid w:val="00476C84"/>
    <w:rsid w:val="00477B25"/>
    <w:rsid w:val="00483C69"/>
    <w:rsid w:val="0048568D"/>
    <w:rsid w:val="004863C7"/>
    <w:rsid w:val="00494745"/>
    <w:rsid w:val="00495184"/>
    <w:rsid w:val="00497FE0"/>
    <w:rsid w:val="004A065E"/>
    <w:rsid w:val="004A111D"/>
    <w:rsid w:val="004A2FDC"/>
    <w:rsid w:val="004A3960"/>
    <w:rsid w:val="004A3C5A"/>
    <w:rsid w:val="004B23A2"/>
    <w:rsid w:val="004B592E"/>
    <w:rsid w:val="004C0707"/>
    <w:rsid w:val="004C58BC"/>
    <w:rsid w:val="004C63AC"/>
    <w:rsid w:val="004D1234"/>
    <w:rsid w:val="004D52A7"/>
    <w:rsid w:val="004D7A51"/>
    <w:rsid w:val="004D7E7F"/>
    <w:rsid w:val="004E37A6"/>
    <w:rsid w:val="004E5F0E"/>
    <w:rsid w:val="004E6390"/>
    <w:rsid w:val="004F0800"/>
    <w:rsid w:val="004F22A4"/>
    <w:rsid w:val="004F45DD"/>
    <w:rsid w:val="005015D1"/>
    <w:rsid w:val="00501ECB"/>
    <w:rsid w:val="00505A6A"/>
    <w:rsid w:val="00506835"/>
    <w:rsid w:val="00513FA5"/>
    <w:rsid w:val="00525396"/>
    <w:rsid w:val="00535C2C"/>
    <w:rsid w:val="00536C6C"/>
    <w:rsid w:val="00537270"/>
    <w:rsid w:val="00537FF0"/>
    <w:rsid w:val="005454DD"/>
    <w:rsid w:val="00545ADC"/>
    <w:rsid w:val="00553181"/>
    <w:rsid w:val="00554508"/>
    <w:rsid w:val="00562636"/>
    <w:rsid w:val="00563AD6"/>
    <w:rsid w:val="00564AB3"/>
    <w:rsid w:val="005653B6"/>
    <w:rsid w:val="00565C68"/>
    <w:rsid w:val="00565D99"/>
    <w:rsid w:val="005660C9"/>
    <w:rsid w:val="005722BC"/>
    <w:rsid w:val="00572E7D"/>
    <w:rsid w:val="005743BE"/>
    <w:rsid w:val="00574D4D"/>
    <w:rsid w:val="005801C8"/>
    <w:rsid w:val="005825C7"/>
    <w:rsid w:val="005A0FB8"/>
    <w:rsid w:val="005A3568"/>
    <w:rsid w:val="005A459D"/>
    <w:rsid w:val="005A63A0"/>
    <w:rsid w:val="005B16BB"/>
    <w:rsid w:val="005B2F03"/>
    <w:rsid w:val="005B441D"/>
    <w:rsid w:val="005B4427"/>
    <w:rsid w:val="005B6A3E"/>
    <w:rsid w:val="005C020D"/>
    <w:rsid w:val="005C3568"/>
    <w:rsid w:val="005C42ED"/>
    <w:rsid w:val="005D05B0"/>
    <w:rsid w:val="005D2548"/>
    <w:rsid w:val="005D47C5"/>
    <w:rsid w:val="005D48CC"/>
    <w:rsid w:val="005D48F7"/>
    <w:rsid w:val="005D6655"/>
    <w:rsid w:val="005D6D5C"/>
    <w:rsid w:val="005D6FFE"/>
    <w:rsid w:val="005E1498"/>
    <w:rsid w:val="005E46A5"/>
    <w:rsid w:val="005F4121"/>
    <w:rsid w:val="005F7846"/>
    <w:rsid w:val="00601CBB"/>
    <w:rsid w:val="00604976"/>
    <w:rsid w:val="0061009C"/>
    <w:rsid w:val="00612A81"/>
    <w:rsid w:val="00614AAA"/>
    <w:rsid w:val="00616E39"/>
    <w:rsid w:val="00617A35"/>
    <w:rsid w:val="00617CEC"/>
    <w:rsid w:val="006241C2"/>
    <w:rsid w:val="00626A87"/>
    <w:rsid w:val="00627404"/>
    <w:rsid w:val="00634B94"/>
    <w:rsid w:val="00643FFC"/>
    <w:rsid w:val="0064516F"/>
    <w:rsid w:val="0065630F"/>
    <w:rsid w:val="006568FB"/>
    <w:rsid w:val="006574FB"/>
    <w:rsid w:val="00657D47"/>
    <w:rsid w:val="00660AA2"/>
    <w:rsid w:val="00661047"/>
    <w:rsid w:val="00663DD8"/>
    <w:rsid w:val="006653C1"/>
    <w:rsid w:val="00666CD3"/>
    <w:rsid w:val="0067046F"/>
    <w:rsid w:val="00671582"/>
    <w:rsid w:val="00676248"/>
    <w:rsid w:val="0068188E"/>
    <w:rsid w:val="00682B39"/>
    <w:rsid w:val="00682E9C"/>
    <w:rsid w:val="00690E19"/>
    <w:rsid w:val="0069370C"/>
    <w:rsid w:val="00696192"/>
    <w:rsid w:val="00697B20"/>
    <w:rsid w:val="006A6781"/>
    <w:rsid w:val="006B40A9"/>
    <w:rsid w:val="006B53C3"/>
    <w:rsid w:val="006B7832"/>
    <w:rsid w:val="006C09C8"/>
    <w:rsid w:val="006C66DF"/>
    <w:rsid w:val="006D6023"/>
    <w:rsid w:val="006D62DF"/>
    <w:rsid w:val="006E26E1"/>
    <w:rsid w:val="006E77B2"/>
    <w:rsid w:val="006F1096"/>
    <w:rsid w:val="006F5E59"/>
    <w:rsid w:val="007020DD"/>
    <w:rsid w:val="00702AAC"/>
    <w:rsid w:val="00702FA4"/>
    <w:rsid w:val="00704395"/>
    <w:rsid w:val="007064AC"/>
    <w:rsid w:val="00711191"/>
    <w:rsid w:val="007138DB"/>
    <w:rsid w:val="0071547A"/>
    <w:rsid w:val="00717AAE"/>
    <w:rsid w:val="00720EC9"/>
    <w:rsid w:val="00721E97"/>
    <w:rsid w:val="00722674"/>
    <w:rsid w:val="00730761"/>
    <w:rsid w:val="00731FED"/>
    <w:rsid w:val="00732311"/>
    <w:rsid w:val="00733A68"/>
    <w:rsid w:val="007355E7"/>
    <w:rsid w:val="00736BFA"/>
    <w:rsid w:val="00746252"/>
    <w:rsid w:val="00746494"/>
    <w:rsid w:val="00746DBF"/>
    <w:rsid w:val="00747FAF"/>
    <w:rsid w:val="007502EB"/>
    <w:rsid w:val="00754F5A"/>
    <w:rsid w:val="00766061"/>
    <w:rsid w:val="00771909"/>
    <w:rsid w:val="00771B21"/>
    <w:rsid w:val="00775199"/>
    <w:rsid w:val="0078149F"/>
    <w:rsid w:val="00782CB2"/>
    <w:rsid w:val="00785AA7"/>
    <w:rsid w:val="00795E8E"/>
    <w:rsid w:val="00796030"/>
    <w:rsid w:val="0079606A"/>
    <w:rsid w:val="00796161"/>
    <w:rsid w:val="007A4347"/>
    <w:rsid w:val="007B4CC9"/>
    <w:rsid w:val="007B4CD4"/>
    <w:rsid w:val="007C0BFD"/>
    <w:rsid w:val="007D121D"/>
    <w:rsid w:val="007D176B"/>
    <w:rsid w:val="007D272D"/>
    <w:rsid w:val="007D2EAA"/>
    <w:rsid w:val="007D71D3"/>
    <w:rsid w:val="007D7C4D"/>
    <w:rsid w:val="007E1E2A"/>
    <w:rsid w:val="007E2892"/>
    <w:rsid w:val="007E364E"/>
    <w:rsid w:val="007E4CBB"/>
    <w:rsid w:val="007F0267"/>
    <w:rsid w:val="007F1663"/>
    <w:rsid w:val="007F2F53"/>
    <w:rsid w:val="00802803"/>
    <w:rsid w:val="00810CED"/>
    <w:rsid w:val="00811AB4"/>
    <w:rsid w:val="00814620"/>
    <w:rsid w:val="00817C99"/>
    <w:rsid w:val="008241C4"/>
    <w:rsid w:val="00824442"/>
    <w:rsid w:val="00830BE0"/>
    <w:rsid w:val="00844D41"/>
    <w:rsid w:val="00850277"/>
    <w:rsid w:val="008515C2"/>
    <w:rsid w:val="00851C64"/>
    <w:rsid w:val="00853A06"/>
    <w:rsid w:val="00854408"/>
    <w:rsid w:val="00860C2E"/>
    <w:rsid w:val="00865168"/>
    <w:rsid w:val="00870DB8"/>
    <w:rsid w:val="008729AB"/>
    <w:rsid w:val="00874F7D"/>
    <w:rsid w:val="008765E7"/>
    <w:rsid w:val="00877D7A"/>
    <w:rsid w:val="00884961"/>
    <w:rsid w:val="008A2A34"/>
    <w:rsid w:val="008A52A4"/>
    <w:rsid w:val="008A6346"/>
    <w:rsid w:val="008A7DCE"/>
    <w:rsid w:val="008B1B22"/>
    <w:rsid w:val="008C2122"/>
    <w:rsid w:val="008C3801"/>
    <w:rsid w:val="008C5FBA"/>
    <w:rsid w:val="008C6753"/>
    <w:rsid w:val="008D0C31"/>
    <w:rsid w:val="008D367C"/>
    <w:rsid w:val="008D702F"/>
    <w:rsid w:val="008E177F"/>
    <w:rsid w:val="008E3F06"/>
    <w:rsid w:val="008E7C95"/>
    <w:rsid w:val="008F2485"/>
    <w:rsid w:val="008F2D88"/>
    <w:rsid w:val="008F4551"/>
    <w:rsid w:val="008F45E5"/>
    <w:rsid w:val="00904B70"/>
    <w:rsid w:val="009068C4"/>
    <w:rsid w:val="009111E1"/>
    <w:rsid w:val="0091203A"/>
    <w:rsid w:val="00913584"/>
    <w:rsid w:val="0091374E"/>
    <w:rsid w:val="009224A4"/>
    <w:rsid w:val="00925519"/>
    <w:rsid w:val="00925A7B"/>
    <w:rsid w:val="009326B2"/>
    <w:rsid w:val="0093320F"/>
    <w:rsid w:val="00934324"/>
    <w:rsid w:val="00934A6B"/>
    <w:rsid w:val="009356D6"/>
    <w:rsid w:val="00940314"/>
    <w:rsid w:val="00953CA7"/>
    <w:rsid w:val="0095455B"/>
    <w:rsid w:val="00954782"/>
    <w:rsid w:val="00955427"/>
    <w:rsid w:val="00955CE7"/>
    <w:rsid w:val="009614EC"/>
    <w:rsid w:val="009709D8"/>
    <w:rsid w:val="00971104"/>
    <w:rsid w:val="00971132"/>
    <w:rsid w:val="00971C0D"/>
    <w:rsid w:val="00972CAE"/>
    <w:rsid w:val="0097327D"/>
    <w:rsid w:val="009734AF"/>
    <w:rsid w:val="00974F5C"/>
    <w:rsid w:val="009755B4"/>
    <w:rsid w:val="00980244"/>
    <w:rsid w:val="00985A6B"/>
    <w:rsid w:val="00986EF1"/>
    <w:rsid w:val="00991429"/>
    <w:rsid w:val="00996A57"/>
    <w:rsid w:val="009974D2"/>
    <w:rsid w:val="009A3236"/>
    <w:rsid w:val="009A648A"/>
    <w:rsid w:val="009A7AF7"/>
    <w:rsid w:val="009B2847"/>
    <w:rsid w:val="009B41AE"/>
    <w:rsid w:val="009B4FCE"/>
    <w:rsid w:val="009B7A37"/>
    <w:rsid w:val="009C1AFE"/>
    <w:rsid w:val="009C5059"/>
    <w:rsid w:val="009C5801"/>
    <w:rsid w:val="009D70BE"/>
    <w:rsid w:val="009D7A4B"/>
    <w:rsid w:val="009E194A"/>
    <w:rsid w:val="009E2E61"/>
    <w:rsid w:val="009F079F"/>
    <w:rsid w:val="009F0DD6"/>
    <w:rsid w:val="009F22A6"/>
    <w:rsid w:val="00A04930"/>
    <w:rsid w:val="00A05714"/>
    <w:rsid w:val="00A10A96"/>
    <w:rsid w:val="00A10EED"/>
    <w:rsid w:val="00A1289D"/>
    <w:rsid w:val="00A13FAB"/>
    <w:rsid w:val="00A14E56"/>
    <w:rsid w:val="00A17545"/>
    <w:rsid w:val="00A21243"/>
    <w:rsid w:val="00A21A9E"/>
    <w:rsid w:val="00A21CCB"/>
    <w:rsid w:val="00A2500F"/>
    <w:rsid w:val="00A26356"/>
    <w:rsid w:val="00A35206"/>
    <w:rsid w:val="00A42DCC"/>
    <w:rsid w:val="00A4407A"/>
    <w:rsid w:val="00A452DE"/>
    <w:rsid w:val="00A45E2A"/>
    <w:rsid w:val="00A468D6"/>
    <w:rsid w:val="00A67B7B"/>
    <w:rsid w:val="00A706E7"/>
    <w:rsid w:val="00A72B7D"/>
    <w:rsid w:val="00A7313C"/>
    <w:rsid w:val="00A73470"/>
    <w:rsid w:val="00A83251"/>
    <w:rsid w:val="00A92DB1"/>
    <w:rsid w:val="00A97056"/>
    <w:rsid w:val="00A974B4"/>
    <w:rsid w:val="00AA02FC"/>
    <w:rsid w:val="00AA72A6"/>
    <w:rsid w:val="00AA76EB"/>
    <w:rsid w:val="00AB063A"/>
    <w:rsid w:val="00AB32F2"/>
    <w:rsid w:val="00AB4B63"/>
    <w:rsid w:val="00AB54BD"/>
    <w:rsid w:val="00AB6AC0"/>
    <w:rsid w:val="00AB6DD4"/>
    <w:rsid w:val="00AC11DF"/>
    <w:rsid w:val="00AC18AD"/>
    <w:rsid w:val="00AC1F85"/>
    <w:rsid w:val="00AC351C"/>
    <w:rsid w:val="00AC3DAB"/>
    <w:rsid w:val="00AD127A"/>
    <w:rsid w:val="00AD178F"/>
    <w:rsid w:val="00AE0ABC"/>
    <w:rsid w:val="00AE7101"/>
    <w:rsid w:val="00AF0E87"/>
    <w:rsid w:val="00AF2ABC"/>
    <w:rsid w:val="00AF3A68"/>
    <w:rsid w:val="00B025CA"/>
    <w:rsid w:val="00B07D3A"/>
    <w:rsid w:val="00B20A0C"/>
    <w:rsid w:val="00B20FEB"/>
    <w:rsid w:val="00B2399F"/>
    <w:rsid w:val="00B27335"/>
    <w:rsid w:val="00B36214"/>
    <w:rsid w:val="00B36564"/>
    <w:rsid w:val="00B41210"/>
    <w:rsid w:val="00B50B3B"/>
    <w:rsid w:val="00B62623"/>
    <w:rsid w:val="00B64D16"/>
    <w:rsid w:val="00B706C7"/>
    <w:rsid w:val="00B7135A"/>
    <w:rsid w:val="00B72637"/>
    <w:rsid w:val="00B81D80"/>
    <w:rsid w:val="00B82B6D"/>
    <w:rsid w:val="00B83EE5"/>
    <w:rsid w:val="00B86214"/>
    <w:rsid w:val="00B9163E"/>
    <w:rsid w:val="00B929D8"/>
    <w:rsid w:val="00B9503A"/>
    <w:rsid w:val="00B9520D"/>
    <w:rsid w:val="00B97698"/>
    <w:rsid w:val="00BA2579"/>
    <w:rsid w:val="00BA2583"/>
    <w:rsid w:val="00BA36BB"/>
    <w:rsid w:val="00BA68AB"/>
    <w:rsid w:val="00BA7163"/>
    <w:rsid w:val="00BB4FE5"/>
    <w:rsid w:val="00BC2A70"/>
    <w:rsid w:val="00BC36A1"/>
    <w:rsid w:val="00BC55BA"/>
    <w:rsid w:val="00BD1F1D"/>
    <w:rsid w:val="00BD207F"/>
    <w:rsid w:val="00BE2240"/>
    <w:rsid w:val="00BE23E8"/>
    <w:rsid w:val="00BE40D9"/>
    <w:rsid w:val="00BE51DE"/>
    <w:rsid w:val="00BE74D7"/>
    <w:rsid w:val="00BF0084"/>
    <w:rsid w:val="00BF529F"/>
    <w:rsid w:val="00BF6613"/>
    <w:rsid w:val="00C10AFF"/>
    <w:rsid w:val="00C110D6"/>
    <w:rsid w:val="00C110EF"/>
    <w:rsid w:val="00C12BC4"/>
    <w:rsid w:val="00C13940"/>
    <w:rsid w:val="00C13E32"/>
    <w:rsid w:val="00C14E20"/>
    <w:rsid w:val="00C23076"/>
    <w:rsid w:val="00C23B8B"/>
    <w:rsid w:val="00C25AF0"/>
    <w:rsid w:val="00C25F65"/>
    <w:rsid w:val="00C260CC"/>
    <w:rsid w:val="00C27394"/>
    <w:rsid w:val="00C317A2"/>
    <w:rsid w:val="00C3230D"/>
    <w:rsid w:val="00C32670"/>
    <w:rsid w:val="00C348D7"/>
    <w:rsid w:val="00C34BAC"/>
    <w:rsid w:val="00C41215"/>
    <w:rsid w:val="00C412F8"/>
    <w:rsid w:val="00C518DD"/>
    <w:rsid w:val="00C523AA"/>
    <w:rsid w:val="00C53A32"/>
    <w:rsid w:val="00C5418F"/>
    <w:rsid w:val="00C55C1C"/>
    <w:rsid w:val="00C56A8E"/>
    <w:rsid w:val="00C57B08"/>
    <w:rsid w:val="00C61A80"/>
    <w:rsid w:val="00C64D5D"/>
    <w:rsid w:val="00C6761B"/>
    <w:rsid w:val="00C716C2"/>
    <w:rsid w:val="00C747FF"/>
    <w:rsid w:val="00C75BC8"/>
    <w:rsid w:val="00C8161E"/>
    <w:rsid w:val="00C83B28"/>
    <w:rsid w:val="00C84EA9"/>
    <w:rsid w:val="00C9305D"/>
    <w:rsid w:val="00C94FFC"/>
    <w:rsid w:val="00C9655B"/>
    <w:rsid w:val="00C9682C"/>
    <w:rsid w:val="00CA357E"/>
    <w:rsid w:val="00CA7595"/>
    <w:rsid w:val="00CB18E4"/>
    <w:rsid w:val="00CB1A19"/>
    <w:rsid w:val="00CB3A23"/>
    <w:rsid w:val="00CB4FCD"/>
    <w:rsid w:val="00CB5D5A"/>
    <w:rsid w:val="00CC0202"/>
    <w:rsid w:val="00CC1A71"/>
    <w:rsid w:val="00CC27B0"/>
    <w:rsid w:val="00CD25CB"/>
    <w:rsid w:val="00CE7D16"/>
    <w:rsid w:val="00CE7E20"/>
    <w:rsid w:val="00CF1F45"/>
    <w:rsid w:val="00CF4FEF"/>
    <w:rsid w:val="00CF4FF7"/>
    <w:rsid w:val="00CF773A"/>
    <w:rsid w:val="00D005E9"/>
    <w:rsid w:val="00D0094B"/>
    <w:rsid w:val="00D00EF1"/>
    <w:rsid w:val="00D05B6F"/>
    <w:rsid w:val="00D064A9"/>
    <w:rsid w:val="00D15FCC"/>
    <w:rsid w:val="00D203C6"/>
    <w:rsid w:val="00D21558"/>
    <w:rsid w:val="00D25165"/>
    <w:rsid w:val="00D27517"/>
    <w:rsid w:val="00D33BB5"/>
    <w:rsid w:val="00D43CFB"/>
    <w:rsid w:val="00D43DE3"/>
    <w:rsid w:val="00D44FA5"/>
    <w:rsid w:val="00D458BC"/>
    <w:rsid w:val="00D47E9B"/>
    <w:rsid w:val="00D56DE9"/>
    <w:rsid w:val="00D61DCA"/>
    <w:rsid w:val="00D723A7"/>
    <w:rsid w:val="00D77B47"/>
    <w:rsid w:val="00D82423"/>
    <w:rsid w:val="00D83617"/>
    <w:rsid w:val="00D85CB4"/>
    <w:rsid w:val="00D86704"/>
    <w:rsid w:val="00D904E0"/>
    <w:rsid w:val="00DA0B62"/>
    <w:rsid w:val="00DA209C"/>
    <w:rsid w:val="00DA32F1"/>
    <w:rsid w:val="00DB0077"/>
    <w:rsid w:val="00DC2573"/>
    <w:rsid w:val="00DC470A"/>
    <w:rsid w:val="00DC49F4"/>
    <w:rsid w:val="00DD189B"/>
    <w:rsid w:val="00DD2D26"/>
    <w:rsid w:val="00DD30C2"/>
    <w:rsid w:val="00DD3B05"/>
    <w:rsid w:val="00DD58E5"/>
    <w:rsid w:val="00DE6200"/>
    <w:rsid w:val="00DF1E03"/>
    <w:rsid w:val="00DF5F03"/>
    <w:rsid w:val="00E0692A"/>
    <w:rsid w:val="00E133B6"/>
    <w:rsid w:val="00E22A05"/>
    <w:rsid w:val="00E23639"/>
    <w:rsid w:val="00E23D86"/>
    <w:rsid w:val="00E30FC3"/>
    <w:rsid w:val="00E330BC"/>
    <w:rsid w:val="00E37D2E"/>
    <w:rsid w:val="00E401A0"/>
    <w:rsid w:val="00E411C8"/>
    <w:rsid w:val="00E4136F"/>
    <w:rsid w:val="00E436E7"/>
    <w:rsid w:val="00E440B1"/>
    <w:rsid w:val="00E52F2A"/>
    <w:rsid w:val="00E56621"/>
    <w:rsid w:val="00E61D09"/>
    <w:rsid w:val="00E64A38"/>
    <w:rsid w:val="00E66E7D"/>
    <w:rsid w:val="00E737FD"/>
    <w:rsid w:val="00E73A8E"/>
    <w:rsid w:val="00E805D4"/>
    <w:rsid w:val="00E85413"/>
    <w:rsid w:val="00E90C6B"/>
    <w:rsid w:val="00E9344B"/>
    <w:rsid w:val="00E963FE"/>
    <w:rsid w:val="00E9781D"/>
    <w:rsid w:val="00EA3C5C"/>
    <w:rsid w:val="00EC0C80"/>
    <w:rsid w:val="00EC6033"/>
    <w:rsid w:val="00ED7C8A"/>
    <w:rsid w:val="00EE7D25"/>
    <w:rsid w:val="00EF0095"/>
    <w:rsid w:val="00EF0BDE"/>
    <w:rsid w:val="00EF2382"/>
    <w:rsid w:val="00EF2FAF"/>
    <w:rsid w:val="00EF3A78"/>
    <w:rsid w:val="00EF4164"/>
    <w:rsid w:val="00EF432F"/>
    <w:rsid w:val="00EF5ADE"/>
    <w:rsid w:val="00F01372"/>
    <w:rsid w:val="00F059F0"/>
    <w:rsid w:val="00F07003"/>
    <w:rsid w:val="00F11A7B"/>
    <w:rsid w:val="00F13E89"/>
    <w:rsid w:val="00F16863"/>
    <w:rsid w:val="00F2155B"/>
    <w:rsid w:val="00F2214E"/>
    <w:rsid w:val="00F222A2"/>
    <w:rsid w:val="00F36315"/>
    <w:rsid w:val="00F40F98"/>
    <w:rsid w:val="00F4279B"/>
    <w:rsid w:val="00F46401"/>
    <w:rsid w:val="00F53CA0"/>
    <w:rsid w:val="00F5787F"/>
    <w:rsid w:val="00F6203F"/>
    <w:rsid w:val="00F623A0"/>
    <w:rsid w:val="00F65A6C"/>
    <w:rsid w:val="00F66835"/>
    <w:rsid w:val="00F66AA8"/>
    <w:rsid w:val="00F70B24"/>
    <w:rsid w:val="00F729C2"/>
    <w:rsid w:val="00F738A4"/>
    <w:rsid w:val="00F73950"/>
    <w:rsid w:val="00F75B15"/>
    <w:rsid w:val="00F77468"/>
    <w:rsid w:val="00F94378"/>
    <w:rsid w:val="00F94945"/>
    <w:rsid w:val="00F9719E"/>
    <w:rsid w:val="00FA2D84"/>
    <w:rsid w:val="00FA6549"/>
    <w:rsid w:val="00FB2C9D"/>
    <w:rsid w:val="00FB45B1"/>
    <w:rsid w:val="00FB4C7D"/>
    <w:rsid w:val="00FB6893"/>
    <w:rsid w:val="00FC0E49"/>
    <w:rsid w:val="00FC4136"/>
    <w:rsid w:val="00FC53B5"/>
    <w:rsid w:val="00FD0C61"/>
    <w:rsid w:val="00FD27C8"/>
    <w:rsid w:val="00FD3FA2"/>
    <w:rsid w:val="00FD415A"/>
    <w:rsid w:val="00FE2353"/>
    <w:rsid w:val="00FE449E"/>
    <w:rsid w:val="00FE44F8"/>
    <w:rsid w:val="00FE4533"/>
    <w:rsid w:val="00FE7817"/>
    <w:rsid w:val="00FF1190"/>
    <w:rsid w:val="00FF2DFB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BD84B"/>
  <w15:docId w15:val="{20500296-A6AA-4E8A-A689-7C0901DA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14E5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A14E56"/>
    <w:pPr>
      <w:keepNext/>
      <w:numPr>
        <w:numId w:val="1"/>
      </w:numPr>
      <w:shd w:val="clear" w:color="auto" w:fill="FFFFFF"/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rsid w:val="00A14E5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14E5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A14E56"/>
    <w:rPr>
      <w:rFonts w:ascii="Tahoma" w:hAnsi="Tahoma"/>
      <w:sz w:val="19"/>
    </w:rPr>
  </w:style>
  <w:style w:type="character" w:customStyle="1" w:styleId="WW8Num7z0">
    <w:name w:val="WW8Num7z0"/>
    <w:rsid w:val="00A14E56"/>
    <w:rPr>
      <w:rFonts w:ascii="Tahoma" w:hAnsi="Tahoma"/>
      <w:sz w:val="19"/>
    </w:rPr>
  </w:style>
  <w:style w:type="character" w:customStyle="1" w:styleId="Domylnaczcionkaakapitu1">
    <w:name w:val="Domyślna czcionka akapitu1"/>
    <w:rsid w:val="00A14E56"/>
  </w:style>
  <w:style w:type="character" w:customStyle="1" w:styleId="Znakiprzypiswdolnych">
    <w:name w:val="Znaki przypisów dolnych"/>
    <w:rsid w:val="00A14E56"/>
  </w:style>
  <w:style w:type="character" w:customStyle="1" w:styleId="Odwoanieprzypisudolnego1">
    <w:name w:val="Odwołanie przypisu dolnego1"/>
    <w:rsid w:val="00A14E56"/>
    <w:rPr>
      <w:vertAlign w:val="superscript"/>
    </w:rPr>
  </w:style>
  <w:style w:type="character" w:styleId="Numerstrony">
    <w:name w:val="page number"/>
    <w:basedOn w:val="Domylnaczcionkaakapitu1"/>
    <w:rsid w:val="00A14E56"/>
  </w:style>
  <w:style w:type="character" w:styleId="Odwoanieprzypisudolnego">
    <w:name w:val="footnote reference"/>
    <w:rsid w:val="00A14E56"/>
    <w:rPr>
      <w:vertAlign w:val="superscript"/>
    </w:rPr>
  </w:style>
  <w:style w:type="character" w:styleId="Odwoanieprzypisukocowego">
    <w:name w:val="endnote reference"/>
    <w:semiHidden/>
    <w:rsid w:val="00A14E56"/>
    <w:rPr>
      <w:vertAlign w:val="superscript"/>
    </w:rPr>
  </w:style>
  <w:style w:type="character" w:customStyle="1" w:styleId="Znakiprzypiswkocowych">
    <w:name w:val="Znaki przypisów końcowych"/>
    <w:rsid w:val="00A14E56"/>
  </w:style>
  <w:style w:type="paragraph" w:customStyle="1" w:styleId="Nagwek10">
    <w:name w:val="Nagłówek1"/>
    <w:basedOn w:val="Normalny"/>
    <w:next w:val="Tekstpodstawowy"/>
    <w:rsid w:val="00A14E5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A14E56"/>
    <w:pPr>
      <w:jc w:val="both"/>
    </w:pPr>
    <w:rPr>
      <w:sz w:val="28"/>
    </w:rPr>
  </w:style>
  <w:style w:type="paragraph" w:styleId="Lista">
    <w:name w:val="List"/>
    <w:basedOn w:val="Tekstpodstawowy"/>
    <w:rsid w:val="00A14E56"/>
    <w:rPr>
      <w:rFonts w:cs="Tahoma"/>
    </w:rPr>
  </w:style>
  <w:style w:type="paragraph" w:customStyle="1" w:styleId="Podpis1">
    <w:name w:val="Podpis1"/>
    <w:basedOn w:val="Normalny"/>
    <w:rsid w:val="00A14E5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14E56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A14E56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rsid w:val="00A14E56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rsid w:val="00A14E56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14E56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rsid w:val="00A14E56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A14E56"/>
    <w:pPr>
      <w:numPr>
        <w:numId w:val="2"/>
      </w:numPr>
      <w:ind w:left="1701"/>
    </w:pPr>
  </w:style>
  <w:style w:type="paragraph" w:customStyle="1" w:styleId="1bodytext0">
    <w:name w:val="1body_text"/>
    <w:rsid w:val="00A14E56"/>
    <w:pPr>
      <w:suppressAutoHyphens/>
      <w:spacing w:before="160"/>
      <w:ind w:left="1701"/>
    </w:pPr>
    <w:rPr>
      <w:sz w:val="22"/>
      <w:szCs w:val="22"/>
      <w:lang w:eastAsia="ar-SA"/>
    </w:rPr>
  </w:style>
  <w:style w:type="paragraph" w:customStyle="1" w:styleId="Tytu1">
    <w:name w:val="Tytuł1"/>
    <w:basedOn w:val="Normalny1"/>
    <w:rsid w:val="00A14E56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1"/>
    <w:rsid w:val="00A14E56"/>
    <w:pPr>
      <w:widowControl/>
      <w:jc w:val="both"/>
    </w:pPr>
    <w:rPr>
      <w:rFonts w:eastAsia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A14E5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A14E5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A14E56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A14E56"/>
    <w:pPr>
      <w:widowControl w:val="0"/>
      <w:numPr>
        <w:numId w:val="0"/>
      </w:numPr>
      <w:shd w:val="clear" w:color="auto" w:fill="auto"/>
      <w:spacing w:line="240" w:lineRule="auto"/>
      <w:ind w:right="0"/>
      <w:jc w:val="left"/>
      <w:outlineLvl w:val="9"/>
    </w:pPr>
    <w:rPr>
      <w:rFonts w:ascii="Times New Roman" w:eastAsia="Lucida Sans Unicode" w:hAnsi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kstpodstawowy"/>
    <w:rsid w:val="00A14E56"/>
  </w:style>
  <w:style w:type="paragraph" w:styleId="NormalnyWeb">
    <w:name w:val="Normal (Web)"/>
    <w:basedOn w:val="Normalny"/>
    <w:rsid w:val="005C020D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005F4F"/>
    <w:rPr>
      <w:sz w:val="24"/>
      <w:szCs w:val="24"/>
      <w:lang w:val="pl-PL" w:eastAsia="ar-SA" w:bidi="ar-SA"/>
    </w:rPr>
  </w:style>
  <w:style w:type="paragraph" w:customStyle="1" w:styleId="ZnakZnak1">
    <w:name w:val="Znak Znak1"/>
    <w:basedOn w:val="Normalny"/>
    <w:rsid w:val="003B2CB8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Normalny"/>
    <w:next w:val="Normalny"/>
    <w:rsid w:val="00BC2A70"/>
    <w:pPr>
      <w:widowControl w:val="0"/>
      <w:autoSpaceDE w:val="0"/>
    </w:pPr>
    <w:rPr>
      <w:rFonts w:eastAsia="Lucida Sans Unicode"/>
      <w:color w:val="000000"/>
      <w:lang w:eastAsia="pl-PL"/>
    </w:rPr>
  </w:style>
  <w:style w:type="table" w:styleId="Tabela-Siatka">
    <w:name w:val="Table Grid"/>
    <w:basedOn w:val="Standardowy"/>
    <w:rsid w:val="00BC2A7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ferta">
    <w:name w:val="oferta"/>
    <w:rsid w:val="0038564D"/>
    <w:rPr>
      <w:b/>
    </w:rPr>
  </w:style>
  <w:style w:type="character" w:styleId="Odwoaniedokomentarza">
    <w:name w:val="annotation reference"/>
    <w:uiPriority w:val="99"/>
    <w:rsid w:val="00AF3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3A6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F3A6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3A68"/>
    <w:rPr>
      <w:b/>
      <w:bCs/>
    </w:rPr>
  </w:style>
  <w:style w:type="character" w:customStyle="1" w:styleId="TematkomentarzaZnak">
    <w:name w:val="Temat komentarza Znak"/>
    <w:link w:val="Tematkomentarza"/>
    <w:rsid w:val="00AF3A68"/>
    <w:rPr>
      <w:b/>
      <w:bCs/>
      <w:lang w:eastAsia="ar-SA"/>
    </w:rPr>
  </w:style>
  <w:style w:type="paragraph" w:customStyle="1" w:styleId="PRZETARG1">
    <w:name w:val="PRZETARG 1"/>
    <w:rsid w:val="003428D3"/>
    <w:pPr>
      <w:numPr>
        <w:numId w:val="13"/>
      </w:numPr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</w:rPr>
  </w:style>
  <w:style w:type="paragraph" w:customStyle="1" w:styleId="PRZETARG2">
    <w:name w:val="PRZETARG 2"/>
    <w:rsid w:val="003428D3"/>
    <w:pPr>
      <w:numPr>
        <w:ilvl w:val="1"/>
        <w:numId w:val="13"/>
      </w:numPr>
      <w:spacing w:line="360" w:lineRule="auto"/>
      <w:jc w:val="both"/>
    </w:pPr>
    <w:rPr>
      <w:rFonts w:ascii="Tahoma" w:hAnsi="Tahoma" w:cs="Tahoma"/>
      <w:bCs/>
      <w:iCs/>
      <w:color w:val="000000"/>
      <w:sz w:val="19"/>
      <w:szCs w:val="19"/>
    </w:rPr>
  </w:style>
  <w:style w:type="paragraph" w:customStyle="1" w:styleId="PRZETARG4">
    <w:name w:val="PRZETARG4"/>
    <w:basedOn w:val="Normalny"/>
    <w:rsid w:val="003428D3"/>
    <w:pPr>
      <w:numPr>
        <w:ilvl w:val="3"/>
        <w:numId w:val="13"/>
      </w:numPr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rsid w:val="003428D3"/>
    <w:pPr>
      <w:numPr>
        <w:ilvl w:val="4"/>
      </w:numPr>
    </w:pPr>
  </w:style>
  <w:style w:type="character" w:customStyle="1" w:styleId="StopkaZnak">
    <w:name w:val="Stopka Znak"/>
    <w:link w:val="Stopka"/>
    <w:uiPriority w:val="99"/>
    <w:rsid w:val="009B4FCE"/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F738A4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F738A4"/>
    <w:pPr>
      <w:suppressLineNumbers/>
      <w:spacing w:after="160" w:line="256" w:lineRule="auto"/>
    </w:pPr>
    <w:rPr>
      <w:rFonts w:ascii="Calibri" w:eastAsia="SimSun" w:hAnsi="Calibri" w:cs="font243"/>
      <w:kern w:val="1"/>
      <w:sz w:val="22"/>
      <w:szCs w:val="22"/>
      <w:lang w:eastAsia="en-US"/>
    </w:rPr>
  </w:style>
  <w:style w:type="character" w:styleId="Hipercze">
    <w:name w:val="Hyperlink"/>
    <w:rsid w:val="00690E19"/>
    <w:rPr>
      <w:color w:val="0000FF"/>
      <w:u w:val="single"/>
    </w:rPr>
  </w:style>
  <w:style w:type="paragraph" w:customStyle="1" w:styleId="Znak">
    <w:name w:val="Znak"/>
    <w:basedOn w:val="Normalny"/>
    <w:rsid w:val="002B1437"/>
    <w:pPr>
      <w:suppressAutoHyphens w:val="0"/>
    </w:pPr>
    <w:rPr>
      <w:lang w:eastAsia="pl-PL"/>
    </w:rPr>
  </w:style>
  <w:style w:type="paragraph" w:customStyle="1" w:styleId="Normalny10">
    <w:name w:val="Normalny1"/>
    <w:basedOn w:val="Normalny"/>
    <w:rsid w:val="00CB4FCD"/>
    <w:pPr>
      <w:widowControl w:val="0"/>
      <w:autoSpaceDE w:val="0"/>
    </w:pPr>
    <w:rPr>
      <w:rFonts w:eastAsia="Calibri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311B"/>
    <w:rPr>
      <w:lang w:eastAsia="ar-SA"/>
    </w:rPr>
  </w:style>
  <w:style w:type="paragraph" w:customStyle="1" w:styleId="rozdzia">
    <w:name w:val="rozdział"/>
    <w:basedOn w:val="Normalny"/>
    <w:rsid w:val="00F66AA8"/>
    <w:pPr>
      <w:tabs>
        <w:tab w:val="left" w:pos="0"/>
      </w:tabs>
      <w:spacing w:after="160" w:line="252" w:lineRule="auto"/>
    </w:pPr>
    <w:rPr>
      <w:rFonts w:ascii="Cambria" w:eastAsia="Calibri" w:hAnsi="Cambria" w:cs="Tahoma"/>
      <w:b/>
      <w:color w:val="FF0000"/>
      <w:spacing w:val="8"/>
      <w:kern w:val="1"/>
      <w:sz w:val="16"/>
      <w:szCs w:val="20"/>
      <w:u w:val="single"/>
      <w:lang w:eastAsia="zh-CN"/>
    </w:rPr>
  </w:style>
  <w:style w:type="character" w:customStyle="1" w:styleId="markedcontent">
    <w:name w:val="markedcontent"/>
    <w:basedOn w:val="Domylnaczcionkaakapitu"/>
    <w:rsid w:val="00853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77724-08AB-48CD-837E-9E4864A7C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2249</CharactersWithSpaces>
  <SharedDoc>false</SharedDoc>
  <HLinks>
    <vt:vector size="6" baseType="variant">
      <vt:variant>
        <vt:i4>4194409</vt:i4>
      </vt:variant>
      <vt:variant>
        <vt:i4>0</vt:i4>
      </vt:variant>
      <vt:variant>
        <vt:i4>0</vt:i4>
      </vt:variant>
      <vt:variant>
        <vt:i4>5</vt:i4>
      </vt:variant>
      <vt:variant>
        <vt:lpwstr>mailto:przetargi@debnicakaszubska.eu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Joanna Długoszewska</cp:lastModifiedBy>
  <cp:revision>7</cp:revision>
  <cp:lastPrinted>2022-03-14T08:41:00Z</cp:lastPrinted>
  <dcterms:created xsi:type="dcterms:W3CDTF">2025-06-18T07:49:00Z</dcterms:created>
  <dcterms:modified xsi:type="dcterms:W3CDTF">2025-12-01T08:15:00Z</dcterms:modified>
</cp:coreProperties>
</file>